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E9AE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D3AD624" w14:textId="77777777">
        <w:tc>
          <w:tcPr>
            <w:tcW w:w="10419" w:type="dxa"/>
            <w:shd w:val="clear" w:color="auto" w:fill="auto"/>
          </w:tcPr>
          <w:p w14:paraId="7EA83B6B" w14:textId="77777777" w:rsidR="00472B25" w:rsidRDefault="00A510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C54A86B" wp14:editId="76CDDEB8">
                  <wp:extent cx="103251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2510" cy="596900"/>
                          </a:xfrm>
                          <a:prstGeom prst="rect">
                            <a:avLst/>
                          </a:prstGeom>
                          <a:solidFill>
                            <a:srgbClr val="FFFFFF"/>
                          </a:solidFill>
                          <a:ln>
                            <a:noFill/>
                          </a:ln>
                        </pic:spPr>
                      </pic:pic>
                    </a:graphicData>
                  </a:graphic>
                </wp:inline>
              </w:drawing>
            </w:r>
          </w:p>
          <w:p w14:paraId="16FC72FB" w14:textId="77777777" w:rsidR="00472B25" w:rsidRDefault="00472B25">
            <w:pPr>
              <w:pStyle w:val="Pieddepage"/>
              <w:tabs>
                <w:tab w:val="clear" w:pos="4536"/>
                <w:tab w:val="clear" w:pos="9072"/>
              </w:tabs>
              <w:jc w:val="center"/>
              <w:rPr>
                <w:rFonts w:ascii="Arial" w:hAnsi="Arial" w:cs="Arial"/>
              </w:rPr>
            </w:pPr>
          </w:p>
          <w:p w14:paraId="6DD3CB71"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1309A1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0948839" w14:textId="77777777" w:rsidR="00472B25" w:rsidRDefault="00472B25">
            <w:pPr>
              <w:pStyle w:val="Pieddepage"/>
              <w:tabs>
                <w:tab w:val="clear" w:pos="4536"/>
                <w:tab w:val="clear" w:pos="9072"/>
              </w:tabs>
              <w:jc w:val="center"/>
            </w:pPr>
          </w:p>
        </w:tc>
      </w:tr>
    </w:tbl>
    <w:p w14:paraId="2535D80E"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4451898" w14:textId="77777777">
        <w:tc>
          <w:tcPr>
            <w:tcW w:w="9288" w:type="dxa"/>
            <w:shd w:val="clear" w:color="auto" w:fill="66CCFF"/>
          </w:tcPr>
          <w:p w14:paraId="1DAE54A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3F31E2E" w14:textId="77777777" w:rsidR="00472B25" w:rsidRDefault="00472B25">
            <w:pPr>
              <w:pStyle w:val="Titre8"/>
              <w:tabs>
                <w:tab w:val="num" w:pos="0"/>
                <w:tab w:val="right" w:pos="9639"/>
              </w:tabs>
              <w:rPr>
                <w:sz w:val="28"/>
                <w:szCs w:val="28"/>
              </w:rPr>
            </w:pPr>
            <w:r>
              <w:rPr>
                <w:caps/>
                <w:sz w:val="28"/>
                <w:szCs w:val="28"/>
              </w:rPr>
              <w:t>DECLARATION DU candidat INDIVIDUEL</w:t>
            </w:r>
          </w:p>
          <w:p w14:paraId="60D9A06D"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17EC6E03" w14:textId="77777777" w:rsidR="00472B25" w:rsidRDefault="00472B25">
            <w:pPr>
              <w:pStyle w:val="Titre8"/>
              <w:tabs>
                <w:tab w:val="num" w:pos="0"/>
                <w:tab w:val="right" w:pos="9639"/>
              </w:tabs>
              <w:spacing w:before="120" w:after="120"/>
            </w:pPr>
            <w:r>
              <w:rPr>
                <w:caps/>
                <w:sz w:val="28"/>
                <w:szCs w:val="28"/>
              </w:rPr>
              <w:t>DC2</w:t>
            </w:r>
          </w:p>
        </w:tc>
      </w:tr>
    </w:tbl>
    <w:p w14:paraId="49CD5F34" w14:textId="77777777" w:rsidR="00472B25" w:rsidRDefault="00472B25">
      <w:pPr>
        <w:jc w:val="both"/>
        <w:rPr>
          <w:rFonts w:ascii="Arial" w:hAnsi="Arial" w:cs="Arial"/>
        </w:rPr>
      </w:pPr>
    </w:p>
    <w:p w14:paraId="66CA1B84"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28E77AF"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E926185" w14:textId="77777777" w:rsidR="00614AE6" w:rsidRPr="00614AE6" w:rsidRDefault="00614AE6" w:rsidP="00614AE6"/>
    <w:p w14:paraId="30B4095A"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5D799F7" w14:textId="77777777" w:rsidR="00614AE6" w:rsidRPr="00614AE6" w:rsidRDefault="00614AE6" w:rsidP="00614AE6"/>
    <w:p w14:paraId="3B3A4B2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466220BC" w14:textId="77777777" w:rsidR="00614AE6" w:rsidRPr="0025478A" w:rsidRDefault="00614AE6">
      <w:pPr>
        <w:jc w:val="both"/>
        <w:rPr>
          <w:rFonts w:ascii="Arial" w:hAnsi="Arial" w:cs="Arial"/>
          <w:i/>
          <w:iCs/>
        </w:rPr>
      </w:pPr>
    </w:p>
    <w:p w14:paraId="3D8EB90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75CBDCC" w14:textId="77777777" w:rsidR="003C025D" w:rsidRPr="001C7D87" w:rsidRDefault="003C025D" w:rsidP="003C025D">
      <w:pPr>
        <w:jc w:val="both"/>
        <w:rPr>
          <w:rFonts w:ascii="Arial" w:hAnsi="Arial" w:cs="Arial"/>
          <w:i/>
          <w:sz w:val="18"/>
          <w:szCs w:val="18"/>
        </w:rPr>
      </w:pPr>
    </w:p>
    <w:p w14:paraId="2BEA11C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D60742" w14:textId="77777777">
        <w:tc>
          <w:tcPr>
            <w:tcW w:w="10331" w:type="dxa"/>
            <w:shd w:val="clear" w:color="auto" w:fill="66CCFF"/>
          </w:tcPr>
          <w:p w14:paraId="4DB9C56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FE153D5" w14:textId="77777777" w:rsidR="00BF3527" w:rsidRDefault="00BF3527" w:rsidP="00BF3527">
      <w:pPr>
        <w:pStyle w:val="En-tte"/>
        <w:tabs>
          <w:tab w:val="clear" w:pos="4536"/>
          <w:tab w:val="clear" w:pos="9072"/>
        </w:tabs>
        <w:rPr>
          <w:rFonts w:ascii="Arial" w:hAnsi="Arial" w:cs="Arial"/>
        </w:rPr>
      </w:pPr>
    </w:p>
    <w:p w14:paraId="7259D8BC" w14:textId="2400BF12" w:rsidR="00BF3527" w:rsidRPr="00C62CA8" w:rsidRDefault="00BF3527" w:rsidP="00BF3527">
      <w:pPr>
        <w:pStyle w:val="En-tte"/>
        <w:rPr>
          <w:rFonts w:ascii="Arial" w:hAnsi="Arial" w:cs="Arial"/>
        </w:rPr>
      </w:pPr>
      <w:r w:rsidRPr="00C62CA8">
        <w:rPr>
          <w:rFonts w:ascii="Arial" w:hAnsi="Arial" w:cs="Arial"/>
        </w:rPr>
        <w:t>Centre Régional des Œuvres Universitaires et Scolaires (CROUS) de Bretagne</w:t>
      </w:r>
    </w:p>
    <w:p w14:paraId="7BDC93A3" w14:textId="77777777" w:rsidR="00BF3527" w:rsidRPr="00C62CA8" w:rsidRDefault="00BF3527" w:rsidP="00BF3527">
      <w:pPr>
        <w:pStyle w:val="En-tte"/>
        <w:rPr>
          <w:rFonts w:ascii="Arial" w:hAnsi="Arial" w:cs="Arial"/>
        </w:rPr>
      </w:pPr>
      <w:r w:rsidRPr="00C62CA8">
        <w:rPr>
          <w:rFonts w:ascii="Arial" w:hAnsi="Arial" w:cs="Arial"/>
        </w:rPr>
        <w:t>7 place Hoche - CS 26428 - 35064 RENNES Cedex</w:t>
      </w:r>
    </w:p>
    <w:p w14:paraId="5818D16B" w14:textId="77777777" w:rsidR="00BF3527" w:rsidRPr="00C62CA8" w:rsidRDefault="00BF3527" w:rsidP="00BF3527">
      <w:pPr>
        <w:pStyle w:val="En-tte"/>
        <w:rPr>
          <w:rFonts w:ascii="Arial" w:hAnsi="Arial" w:cs="Arial"/>
        </w:rPr>
      </w:pPr>
      <w:r w:rsidRPr="00C62CA8">
        <w:rPr>
          <w:rFonts w:ascii="Arial" w:hAnsi="Arial" w:cs="Arial"/>
        </w:rPr>
        <w:t>SIRET : 183 500 032 00010</w:t>
      </w:r>
    </w:p>
    <w:p w14:paraId="4B26E3CA" w14:textId="0134E88A" w:rsidR="00BF3527" w:rsidRPr="00C62CA8" w:rsidRDefault="00BF3527" w:rsidP="00BF3527">
      <w:pPr>
        <w:pStyle w:val="En-tte"/>
        <w:rPr>
          <w:rFonts w:ascii="Arial" w:hAnsi="Arial" w:cs="Arial"/>
        </w:rPr>
      </w:pPr>
      <w:r w:rsidRPr="00C62CA8">
        <w:rPr>
          <w:rFonts w:ascii="Arial" w:hAnsi="Arial" w:cs="Arial"/>
        </w:rPr>
        <w:t xml:space="preserve">Mél : </w:t>
      </w:r>
      <w:r w:rsidR="00B84EBB">
        <w:rPr>
          <w:rFonts w:ascii="Arial" w:hAnsi="Arial" w:cs="Arial"/>
        </w:rPr>
        <w:t>politique.juridique</w:t>
      </w:r>
      <w:r w:rsidRPr="00C62CA8">
        <w:rPr>
          <w:rFonts w:ascii="Arial" w:hAnsi="Arial" w:cs="Arial"/>
        </w:rPr>
        <w:t>@crous-rennes.fr</w:t>
      </w:r>
    </w:p>
    <w:p w14:paraId="2DFDA822" w14:textId="77777777" w:rsidR="00A70756" w:rsidRDefault="00A70756" w:rsidP="00A70756">
      <w:pPr>
        <w:jc w:val="both"/>
        <w:rPr>
          <w:rFonts w:ascii="Arial" w:hAnsi="Arial" w:cs="Arial"/>
          <w:bCs/>
        </w:rPr>
      </w:pPr>
    </w:p>
    <w:p w14:paraId="7727DB78" w14:textId="77777777" w:rsidR="00BF3527" w:rsidRDefault="00BF3527"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B7932C" w14:textId="77777777">
        <w:tc>
          <w:tcPr>
            <w:tcW w:w="10331" w:type="dxa"/>
            <w:shd w:val="clear" w:color="auto" w:fill="66CCFF"/>
          </w:tcPr>
          <w:p w14:paraId="4F1B707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95F36D" w14:textId="77777777" w:rsidR="00BF3527" w:rsidRDefault="00BF3527" w:rsidP="00BF3527">
      <w:pPr>
        <w:rPr>
          <w:rFonts w:ascii="Arial" w:hAnsi="Arial" w:cs="Arial"/>
          <w:b/>
          <w:bCs/>
        </w:rPr>
      </w:pPr>
    </w:p>
    <w:p w14:paraId="0389F6C6" w14:textId="09806E10" w:rsidR="00121C50" w:rsidRDefault="00121C50" w:rsidP="00121C50">
      <w:pPr>
        <w:jc w:val="both"/>
        <w:rPr>
          <w:rFonts w:ascii="Arial" w:hAnsi="Arial" w:cs="Arial"/>
          <w:b/>
          <w:bCs/>
        </w:rPr>
      </w:pPr>
      <w:r>
        <w:rPr>
          <w:rFonts w:ascii="Arial" w:hAnsi="Arial" w:cs="Arial"/>
          <w:b/>
          <w:bCs/>
        </w:rPr>
        <w:t xml:space="preserve">Marché </w:t>
      </w:r>
      <w:r w:rsidRPr="00C62CA8">
        <w:rPr>
          <w:rFonts w:ascii="Arial" w:hAnsi="Arial" w:cs="Arial"/>
          <w:b/>
          <w:bCs/>
        </w:rPr>
        <w:t>M</w:t>
      </w:r>
      <w:r>
        <w:rPr>
          <w:rFonts w:ascii="Arial" w:hAnsi="Arial" w:cs="Arial"/>
          <w:b/>
          <w:bCs/>
        </w:rPr>
        <w:t>F</w:t>
      </w:r>
      <w:r w:rsidRPr="00C62CA8">
        <w:rPr>
          <w:rFonts w:ascii="Arial" w:hAnsi="Arial" w:cs="Arial"/>
          <w:b/>
          <w:bCs/>
        </w:rPr>
        <w:t xml:space="preserve"> 202</w:t>
      </w:r>
      <w:r w:rsidR="00D46C3F">
        <w:rPr>
          <w:rFonts w:ascii="Arial" w:hAnsi="Arial" w:cs="Arial"/>
          <w:b/>
          <w:bCs/>
        </w:rPr>
        <w:t>5</w:t>
      </w:r>
      <w:r w:rsidRPr="00C62CA8">
        <w:rPr>
          <w:rFonts w:ascii="Arial" w:hAnsi="Arial" w:cs="Arial"/>
          <w:b/>
          <w:bCs/>
        </w:rPr>
        <w:t>-0</w:t>
      </w:r>
      <w:r w:rsidR="00D46C3F">
        <w:rPr>
          <w:rFonts w:ascii="Arial" w:hAnsi="Arial" w:cs="Arial"/>
          <w:b/>
          <w:bCs/>
        </w:rPr>
        <w:t>38</w:t>
      </w:r>
      <w:r w:rsidRPr="00C62CA8">
        <w:rPr>
          <w:rFonts w:ascii="Arial" w:hAnsi="Arial" w:cs="Arial"/>
          <w:b/>
          <w:bCs/>
        </w:rPr>
        <w:t xml:space="preserve"> : Fourniture</w:t>
      </w:r>
      <w:r>
        <w:rPr>
          <w:rFonts w:ascii="Arial" w:hAnsi="Arial" w:cs="Arial"/>
          <w:b/>
          <w:bCs/>
        </w:rPr>
        <w:t xml:space="preserve"> e</w:t>
      </w:r>
      <w:r w:rsidRPr="0083412E">
        <w:rPr>
          <w:rFonts w:ascii="Arial" w:hAnsi="Arial" w:cs="Arial"/>
          <w:b/>
          <w:bCs/>
        </w:rPr>
        <w:t xml:space="preserve">t livraison de </w:t>
      </w:r>
      <w:r>
        <w:rPr>
          <w:rFonts w:ascii="Arial" w:hAnsi="Arial" w:cs="Arial"/>
          <w:b/>
          <w:bCs/>
        </w:rPr>
        <w:t>chèques d’action sociale pour le</w:t>
      </w:r>
      <w:r w:rsidRPr="0083412E">
        <w:rPr>
          <w:rFonts w:ascii="Arial" w:hAnsi="Arial" w:cs="Arial"/>
          <w:b/>
          <w:bCs/>
        </w:rPr>
        <w:t xml:space="preserve"> CROUS de Bretagne</w:t>
      </w:r>
      <w:r w:rsidRPr="00C62CA8">
        <w:rPr>
          <w:rFonts w:ascii="Arial" w:hAnsi="Arial" w:cs="Arial"/>
          <w:b/>
          <w:bCs/>
        </w:rPr>
        <w:t>.</w:t>
      </w:r>
    </w:p>
    <w:p w14:paraId="3D6DCC0D" w14:textId="77777777" w:rsidR="00C21D00" w:rsidRDefault="00C21D00" w:rsidP="00C21D00">
      <w:pPr>
        <w:jc w:val="both"/>
        <w:rPr>
          <w:rFonts w:ascii="Arial" w:hAnsi="Arial" w:cs="Arial"/>
          <w:b/>
          <w:bCs/>
        </w:rPr>
      </w:pPr>
    </w:p>
    <w:p w14:paraId="3839E4E4" w14:textId="77777777" w:rsidR="00C21D00" w:rsidRPr="00CF359B" w:rsidRDefault="00C21D00" w:rsidP="00C21D00">
      <w:pPr>
        <w:jc w:val="both"/>
        <w:rPr>
          <w:rFonts w:ascii="Arial" w:hAnsi="Arial" w:cs="Arial"/>
          <w:i/>
          <w:iCs/>
        </w:rPr>
      </w:pPr>
      <w:r>
        <w:rPr>
          <w:rFonts w:ascii="Arial" w:hAnsi="Arial" w:cs="Arial"/>
          <w:b/>
          <w:bCs/>
        </w:rPr>
        <w:t xml:space="preserve">Lot n° …. </w:t>
      </w:r>
      <w:r w:rsidRPr="00CF359B">
        <w:rPr>
          <w:rFonts w:ascii="Arial" w:hAnsi="Arial" w:cs="Arial"/>
          <w:i/>
          <w:iCs/>
          <w:sz w:val="16"/>
          <w:szCs w:val="16"/>
        </w:rPr>
        <w:t>(à compléter)</w:t>
      </w:r>
    </w:p>
    <w:p w14:paraId="5954DA3A" w14:textId="2744CE25" w:rsidR="00121C50" w:rsidRDefault="00121C50">
      <w:pPr>
        <w:suppressAutoHyphens w:val="0"/>
        <w:rPr>
          <w:rFonts w:ascii="Arial" w:hAnsi="Arial" w:cs="Arial"/>
          <w:b/>
          <w:bCs/>
        </w:rPr>
      </w:pPr>
      <w:r>
        <w:rPr>
          <w:rFonts w:ascii="Arial" w:hAnsi="Arial" w:cs="Arial"/>
          <w:b/>
          <w:bCs/>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E896C21" w14:textId="77777777" w:rsidTr="00121C50">
        <w:tc>
          <w:tcPr>
            <w:tcW w:w="10331" w:type="dxa"/>
            <w:shd w:val="clear" w:color="auto" w:fill="66CCFF"/>
          </w:tcPr>
          <w:p w14:paraId="30D1DFF4"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79061BAE" w14:textId="77777777" w:rsidR="00472B25" w:rsidRDefault="00472B25">
      <w:pPr>
        <w:pStyle w:val="Titre9"/>
        <w:numPr>
          <w:ilvl w:val="0"/>
          <w:numId w:val="0"/>
        </w:numPr>
        <w:rPr>
          <w:i w:val="0"/>
          <w:sz w:val="20"/>
        </w:rPr>
      </w:pPr>
    </w:p>
    <w:p w14:paraId="7A60DF6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67D36D" w14:textId="77777777" w:rsidR="00472B25" w:rsidRDefault="00472B25">
      <w:pPr>
        <w:pStyle w:val="Titre9"/>
        <w:tabs>
          <w:tab w:val="num" w:pos="0"/>
        </w:tabs>
        <w:ind w:left="0"/>
        <w:jc w:val="both"/>
        <w:rPr>
          <w:i w:val="0"/>
          <w:iCs w:val="0"/>
          <w:sz w:val="20"/>
          <w:szCs w:val="20"/>
        </w:rPr>
      </w:pPr>
    </w:p>
    <w:p w14:paraId="3726E86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AAF3965" w14:textId="77777777" w:rsidR="00472B25" w:rsidRDefault="00472B25">
      <w:pPr>
        <w:jc w:val="both"/>
        <w:rPr>
          <w:rFonts w:ascii="Arial" w:hAnsi="Arial" w:cs="Arial"/>
          <w:b/>
          <w:bCs/>
        </w:rPr>
      </w:pPr>
    </w:p>
    <w:p w14:paraId="5F39C0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5988658" w14:textId="77777777" w:rsidR="003C025D" w:rsidRDefault="003C025D" w:rsidP="003C025D"/>
    <w:p w14:paraId="0766A8E7" w14:textId="77777777" w:rsidR="003C025D" w:rsidRPr="00025EC9" w:rsidRDefault="003C025D" w:rsidP="003C025D"/>
    <w:p w14:paraId="086A4B9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0E36128" w14:textId="77777777" w:rsidR="003C025D" w:rsidRDefault="003C025D" w:rsidP="003C025D"/>
    <w:p w14:paraId="5E13324B" w14:textId="77777777" w:rsidR="003C025D" w:rsidRPr="00025EC9" w:rsidRDefault="003C025D" w:rsidP="003C025D"/>
    <w:p w14:paraId="217D3D5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CA70121" w14:textId="77777777" w:rsidR="003C025D" w:rsidRDefault="003C025D" w:rsidP="003C025D"/>
    <w:p w14:paraId="0DE3369E" w14:textId="77777777" w:rsidR="003C025D" w:rsidRPr="00025EC9" w:rsidRDefault="003C025D" w:rsidP="003C025D"/>
    <w:p w14:paraId="60B306E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F1C3B35" w14:textId="77777777" w:rsidR="003C025D" w:rsidRDefault="003C025D" w:rsidP="003C025D"/>
    <w:p w14:paraId="09184D0E" w14:textId="77777777" w:rsidR="003C025D" w:rsidRDefault="003C025D" w:rsidP="003C025D"/>
    <w:p w14:paraId="0450BBA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83C880F" w14:textId="77777777" w:rsidR="003C025D" w:rsidRDefault="003C025D" w:rsidP="003C025D"/>
    <w:p w14:paraId="353C615F" w14:textId="77777777" w:rsidR="003C025D" w:rsidRPr="00025EC9" w:rsidRDefault="003C025D" w:rsidP="003C025D"/>
    <w:p w14:paraId="68703CA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4D37C8E" w14:textId="77777777" w:rsidR="00472B25" w:rsidRDefault="00472B25">
      <w:pPr>
        <w:jc w:val="both"/>
        <w:rPr>
          <w:rFonts w:ascii="Arial" w:hAnsi="Arial" w:cs="Arial"/>
          <w:b/>
          <w:bCs/>
        </w:rPr>
      </w:pPr>
    </w:p>
    <w:p w14:paraId="305E1BAB" w14:textId="77777777" w:rsidR="00472B25" w:rsidRDefault="00472B25">
      <w:pPr>
        <w:jc w:val="both"/>
        <w:rPr>
          <w:rFonts w:ascii="Arial" w:hAnsi="Arial" w:cs="Arial"/>
          <w:b/>
          <w:bCs/>
        </w:rPr>
      </w:pPr>
    </w:p>
    <w:p w14:paraId="25583EEC"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4572A85E" w14:textId="77777777" w:rsidR="00472B25" w:rsidRDefault="00472B25">
      <w:pPr>
        <w:jc w:val="both"/>
        <w:rPr>
          <w:rFonts w:ascii="Arial" w:hAnsi="Arial" w:cs="Arial"/>
        </w:rPr>
      </w:pPr>
    </w:p>
    <w:p w14:paraId="5AB206A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AB6DD3B" w14:textId="77777777" w:rsidR="00427375" w:rsidRDefault="00427375" w:rsidP="00427375">
      <w:pPr>
        <w:ind w:left="567"/>
        <w:jc w:val="both"/>
        <w:rPr>
          <w:rFonts w:ascii="Arial" w:hAnsi="Arial" w:cs="Arial"/>
        </w:rPr>
      </w:pPr>
    </w:p>
    <w:p w14:paraId="54521E16" w14:textId="32A01C3D"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D119BD7" w14:textId="7C5F07AA" w:rsidR="00121C50" w:rsidRDefault="00121C50" w:rsidP="00121C50">
      <w:pPr>
        <w:jc w:val="both"/>
        <w:rPr>
          <w:rFonts w:ascii="Arial" w:hAnsi="Arial" w:cs="Arial"/>
        </w:rPr>
      </w:pPr>
    </w:p>
    <w:p w14:paraId="4DFDD0EF" w14:textId="1D45424F" w:rsidR="00121C50" w:rsidRDefault="00121C50">
      <w:pPr>
        <w:suppressAutoHyphens w:val="0"/>
        <w:rPr>
          <w:rFonts w:ascii="Arial" w:hAnsi="Arial" w:cs="Arial"/>
        </w:rPr>
      </w:pPr>
      <w:r>
        <w:rPr>
          <w:rFonts w:ascii="Arial" w:hAnsi="Arial" w:cs="Arial"/>
        </w:rPr>
        <w:br w:type="page"/>
      </w:r>
    </w:p>
    <w:p w14:paraId="6D59235B" w14:textId="428357C4"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FAE5372"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2DC3F9C8"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523E6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C3EF08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831D47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AB065D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70ECF73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9EFABB"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F05C9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C1F60F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AD78022"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85B45C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090002A" w14:textId="77777777" w:rsidR="006F6740" w:rsidRDefault="006F6740">
            <w:pPr>
              <w:ind w:left="170" w:right="170"/>
              <w:jc w:val="both"/>
              <w:rPr>
                <w:rFonts w:ascii="Arial" w:hAnsi="Arial" w:cs="Arial"/>
                <w:sz w:val="16"/>
                <w:szCs w:val="16"/>
              </w:rPr>
            </w:pPr>
          </w:p>
          <w:p w14:paraId="6F63192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7C9F651" w14:textId="77777777" w:rsidR="006F6740" w:rsidRDefault="006F6740">
            <w:pPr>
              <w:ind w:left="170" w:right="170"/>
              <w:jc w:val="both"/>
              <w:rPr>
                <w:rFonts w:ascii="Arial" w:hAnsi="Arial" w:cs="Arial"/>
                <w:sz w:val="12"/>
                <w:szCs w:val="16"/>
              </w:rPr>
            </w:pPr>
          </w:p>
          <w:p w14:paraId="29FB5DF7" w14:textId="77777777" w:rsidR="00872C42" w:rsidRDefault="00872C42">
            <w:pPr>
              <w:ind w:left="170" w:right="170"/>
              <w:jc w:val="both"/>
              <w:rPr>
                <w:rFonts w:ascii="Arial" w:hAnsi="Arial" w:cs="Arial"/>
                <w:sz w:val="12"/>
                <w:szCs w:val="16"/>
              </w:rPr>
            </w:pPr>
          </w:p>
          <w:p w14:paraId="2B508CB9" w14:textId="77777777" w:rsidR="00872C42" w:rsidRPr="00A70756" w:rsidRDefault="00872C42">
            <w:pPr>
              <w:ind w:left="170" w:right="170"/>
              <w:jc w:val="both"/>
              <w:rPr>
                <w:rFonts w:ascii="Arial" w:hAnsi="Arial" w:cs="Arial"/>
                <w:sz w:val="12"/>
                <w:szCs w:val="16"/>
              </w:rPr>
            </w:pPr>
          </w:p>
          <w:p w14:paraId="4C334D5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A6B3A" w14:textId="77777777" w:rsidR="006F6740" w:rsidRPr="00A70756" w:rsidRDefault="006F6740">
            <w:pPr>
              <w:ind w:left="170" w:right="170"/>
              <w:jc w:val="both"/>
              <w:rPr>
                <w:rFonts w:ascii="Arial" w:hAnsi="Arial" w:cs="Arial"/>
                <w:sz w:val="12"/>
                <w:szCs w:val="16"/>
              </w:rPr>
            </w:pPr>
          </w:p>
          <w:p w14:paraId="6160767F" w14:textId="77777777" w:rsidR="006F6740" w:rsidRDefault="006F6740">
            <w:pPr>
              <w:ind w:left="170" w:right="170"/>
              <w:jc w:val="both"/>
              <w:rPr>
                <w:rFonts w:ascii="Arial" w:hAnsi="Arial" w:cs="Arial"/>
                <w:sz w:val="16"/>
                <w:szCs w:val="16"/>
              </w:rPr>
            </w:pPr>
          </w:p>
          <w:p w14:paraId="4CAECB97" w14:textId="77777777" w:rsidR="006F6740" w:rsidRDefault="006F6740">
            <w:pPr>
              <w:ind w:left="170" w:right="170"/>
              <w:jc w:val="both"/>
              <w:rPr>
                <w:rFonts w:ascii="Arial" w:hAnsi="Arial" w:cs="Arial"/>
                <w:sz w:val="16"/>
                <w:szCs w:val="16"/>
              </w:rPr>
            </w:pPr>
          </w:p>
          <w:p w14:paraId="68C53772" w14:textId="77777777" w:rsidR="006F6740" w:rsidRDefault="006F6740">
            <w:pPr>
              <w:snapToGrid w:val="0"/>
              <w:jc w:val="both"/>
              <w:rPr>
                <w:rFonts w:ascii="Arial" w:hAnsi="Arial" w:cs="Arial"/>
                <w:b/>
                <w:bCs/>
              </w:rPr>
            </w:pPr>
          </w:p>
        </w:tc>
      </w:tr>
      <w:tr w:rsidR="006F6740" w14:paraId="6AC779D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DD4DAE9"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79DF0611"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BF8A9D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D97A9A5" w14:textId="77777777" w:rsidR="006F6740" w:rsidRDefault="006F6740">
            <w:pPr>
              <w:ind w:left="170" w:right="170"/>
              <w:jc w:val="both"/>
              <w:rPr>
                <w:rFonts w:ascii="Arial" w:hAnsi="Arial" w:cs="Arial"/>
                <w:sz w:val="16"/>
                <w:szCs w:val="16"/>
              </w:rPr>
            </w:pPr>
          </w:p>
          <w:p w14:paraId="0E53D60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1461E5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A069CA3" w14:textId="77777777" w:rsidR="006F6740" w:rsidRPr="006F6740" w:rsidRDefault="006F6740" w:rsidP="006F6740">
            <w:pPr>
              <w:ind w:left="170" w:right="170"/>
              <w:jc w:val="both"/>
              <w:rPr>
                <w:rFonts w:ascii="Arial" w:hAnsi="Arial" w:cs="Arial"/>
                <w:sz w:val="16"/>
                <w:szCs w:val="16"/>
              </w:rPr>
            </w:pPr>
          </w:p>
          <w:p w14:paraId="2AB3F96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57486C4" w14:textId="77777777" w:rsidR="006F6740" w:rsidRDefault="006F6740" w:rsidP="006F6740">
            <w:pPr>
              <w:ind w:left="170" w:right="170"/>
              <w:jc w:val="both"/>
              <w:rPr>
                <w:rFonts w:ascii="Arial" w:hAnsi="Arial" w:cs="Arial"/>
                <w:sz w:val="12"/>
                <w:szCs w:val="16"/>
              </w:rPr>
            </w:pPr>
          </w:p>
          <w:p w14:paraId="7262E192" w14:textId="77777777" w:rsidR="00872C42" w:rsidRDefault="00872C42" w:rsidP="006F6740">
            <w:pPr>
              <w:ind w:left="170" w:right="170"/>
              <w:jc w:val="both"/>
              <w:rPr>
                <w:rFonts w:ascii="Arial" w:hAnsi="Arial" w:cs="Arial"/>
                <w:sz w:val="12"/>
                <w:szCs w:val="16"/>
              </w:rPr>
            </w:pPr>
          </w:p>
          <w:p w14:paraId="56748C1C" w14:textId="77777777" w:rsidR="00872C42" w:rsidRPr="00A70756" w:rsidRDefault="00872C42" w:rsidP="006F6740">
            <w:pPr>
              <w:ind w:left="170" w:right="170"/>
              <w:jc w:val="both"/>
              <w:rPr>
                <w:rFonts w:ascii="Arial" w:hAnsi="Arial" w:cs="Arial"/>
                <w:sz w:val="12"/>
                <w:szCs w:val="16"/>
              </w:rPr>
            </w:pPr>
          </w:p>
          <w:p w14:paraId="502FE19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7ED57E2" w14:textId="77777777" w:rsidR="006F6740" w:rsidRDefault="006F6740" w:rsidP="006F6740">
            <w:pPr>
              <w:ind w:left="170" w:right="170"/>
              <w:jc w:val="both"/>
              <w:rPr>
                <w:rFonts w:ascii="Arial" w:hAnsi="Arial" w:cs="Arial"/>
                <w:sz w:val="16"/>
                <w:szCs w:val="16"/>
              </w:rPr>
            </w:pPr>
          </w:p>
          <w:p w14:paraId="47515BA2" w14:textId="77777777" w:rsidR="006F6740" w:rsidRDefault="006F6740" w:rsidP="006F6740">
            <w:pPr>
              <w:ind w:left="170" w:right="170"/>
              <w:jc w:val="both"/>
              <w:rPr>
                <w:rFonts w:ascii="Arial" w:hAnsi="Arial" w:cs="Arial"/>
                <w:sz w:val="16"/>
                <w:szCs w:val="16"/>
              </w:rPr>
            </w:pPr>
          </w:p>
          <w:p w14:paraId="17352A39" w14:textId="77777777" w:rsidR="006F6740" w:rsidRDefault="006F6740" w:rsidP="006F6740">
            <w:pPr>
              <w:ind w:left="170" w:right="170"/>
              <w:jc w:val="both"/>
              <w:rPr>
                <w:rFonts w:ascii="Arial" w:hAnsi="Arial" w:cs="Arial"/>
                <w:sz w:val="16"/>
                <w:szCs w:val="16"/>
              </w:rPr>
            </w:pPr>
          </w:p>
          <w:p w14:paraId="6DA19469" w14:textId="77777777" w:rsidR="006F6740" w:rsidRDefault="006F6740">
            <w:pPr>
              <w:snapToGrid w:val="0"/>
              <w:jc w:val="both"/>
              <w:rPr>
                <w:rFonts w:ascii="Arial" w:hAnsi="Arial" w:cs="Arial"/>
                <w:b/>
                <w:bCs/>
              </w:rPr>
            </w:pPr>
          </w:p>
        </w:tc>
      </w:tr>
      <w:tr w:rsidR="006F6740" w14:paraId="17B58DD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1999342"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BB30B5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EC6E392"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F152AA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A1362D2" w14:textId="77777777" w:rsidR="006F6740" w:rsidRDefault="006F6740" w:rsidP="00A70756">
            <w:pPr>
              <w:ind w:left="170" w:right="170"/>
              <w:jc w:val="both"/>
              <w:rPr>
                <w:rFonts w:ascii="Arial" w:hAnsi="Arial" w:cs="Arial"/>
                <w:sz w:val="16"/>
                <w:szCs w:val="16"/>
              </w:rPr>
            </w:pPr>
          </w:p>
          <w:p w14:paraId="54C31E0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C63E99A" w14:textId="77777777" w:rsidR="006F6740" w:rsidRDefault="006F6740" w:rsidP="00A70756">
            <w:pPr>
              <w:ind w:left="170" w:right="170"/>
              <w:jc w:val="both"/>
              <w:rPr>
                <w:rFonts w:ascii="Arial" w:hAnsi="Arial" w:cs="Arial"/>
                <w:sz w:val="12"/>
                <w:szCs w:val="16"/>
              </w:rPr>
            </w:pPr>
          </w:p>
          <w:p w14:paraId="0005AAD7" w14:textId="77777777" w:rsidR="00872C42" w:rsidRDefault="00872C42" w:rsidP="00A70756">
            <w:pPr>
              <w:ind w:left="170" w:right="170"/>
              <w:jc w:val="both"/>
              <w:rPr>
                <w:rFonts w:ascii="Arial" w:hAnsi="Arial" w:cs="Arial"/>
                <w:sz w:val="12"/>
                <w:szCs w:val="16"/>
              </w:rPr>
            </w:pPr>
          </w:p>
          <w:p w14:paraId="7477B12D" w14:textId="77777777" w:rsidR="00872C42" w:rsidRPr="00A70756" w:rsidRDefault="00872C42" w:rsidP="00A70756">
            <w:pPr>
              <w:ind w:left="170" w:right="170"/>
              <w:jc w:val="both"/>
              <w:rPr>
                <w:rFonts w:ascii="Arial" w:hAnsi="Arial" w:cs="Arial"/>
                <w:sz w:val="12"/>
                <w:szCs w:val="16"/>
              </w:rPr>
            </w:pPr>
          </w:p>
          <w:p w14:paraId="2ED4F89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B51C08D" w14:textId="77777777" w:rsidR="006F6740" w:rsidRPr="00A70756" w:rsidRDefault="006F6740" w:rsidP="006F6740">
            <w:pPr>
              <w:ind w:left="170" w:right="170"/>
              <w:jc w:val="both"/>
              <w:rPr>
                <w:rFonts w:ascii="Arial" w:hAnsi="Arial" w:cs="Arial"/>
                <w:sz w:val="12"/>
                <w:szCs w:val="16"/>
              </w:rPr>
            </w:pPr>
          </w:p>
          <w:p w14:paraId="4A54B930" w14:textId="77777777" w:rsidR="006F6740" w:rsidRDefault="006F6740" w:rsidP="006F6740">
            <w:pPr>
              <w:ind w:left="170" w:right="170"/>
              <w:jc w:val="both"/>
              <w:rPr>
                <w:rFonts w:ascii="Arial" w:hAnsi="Arial" w:cs="Arial"/>
                <w:sz w:val="16"/>
                <w:szCs w:val="16"/>
              </w:rPr>
            </w:pPr>
          </w:p>
          <w:p w14:paraId="2F5149B8" w14:textId="77777777" w:rsidR="006F6740" w:rsidRDefault="006F6740" w:rsidP="00224E9C">
            <w:pPr>
              <w:snapToGrid w:val="0"/>
              <w:jc w:val="both"/>
              <w:rPr>
                <w:rFonts w:ascii="Arial" w:hAnsi="Arial" w:cs="Arial"/>
                <w:sz w:val="16"/>
                <w:szCs w:val="16"/>
              </w:rPr>
            </w:pPr>
          </w:p>
          <w:p w14:paraId="5C85E52B" w14:textId="77777777" w:rsidR="00872C42" w:rsidRDefault="00872C42" w:rsidP="00224E9C">
            <w:pPr>
              <w:snapToGrid w:val="0"/>
              <w:jc w:val="both"/>
              <w:rPr>
                <w:rFonts w:ascii="Arial" w:hAnsi="Arial" w:cs="Arial"/>
                <w:b/>
                <w:bCs/>
              </w:rPr>
            </w:pPr>
          </w:p>
        </w:tc>
      </w:tr>
      <w:tr w:rsidR="006F6740" w14:paraId="628E7CB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B0F6E8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A105A2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5F88F3"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1592A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2A7788B" w14:textId="77777777" w:rsidR="006F6740" w:rsidRDefault="006F6740" w:rsidP="006F6740">
            <w:pPr>
              <w:ind w:left="170" w:right="170"/>
              <w:jc w:val="both"/>
              <w:rPr>
                <w:rFonts w:ascii="Arial" w:hAnsi="Arial" w:cs="Arial"/>
                <w:sz w:val="16"/>
                <w:szCs w:val="16"/>
              </w:rPr>
            </w:pPr>
          </w:p>
          <w:p w14:paraId="2DC8339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470833E" w14:textId="77777777" w:rsidR="006F6740" w:rsidRDefault="006F6740" w:rsidP="006F6740">
            <w:pPr>
              <w:ind w:left="170" w:right="170"/>
              <w:jc w:val="both"/>
              <w:rPr>
                <w:rFonts w:ascii="Arial" w:hAnsi="Arial" w:cs="Arial"/>
                <w:sz w:val="12"/>
                <w:szCs w:val="16"/>
              </w:rPr>
            </w:pPr>
          </w:p>
          <w:p w14:paraId="1B67DBBC" w14:textId="77777777" w:rsidR="00872C42" w:rsidRDefault="00872C42" w:rsidP="006F6740">
            <w:pPr>
              <w:ind w:left="170" w:right="170"/>
              <w:jc w:val="both"/>
              <w:rPr>
                <w:rFonts w:ascii="Arial" w:hAnsi="Arial" w:cs="Arial"/>
                <w:sz w:val="12"/>
                <w:szCs w:val="16"/>
              </w:rPr>
            </w:pPr>
          </w:p>
          <w:p w14:paraId="7A6578A9" w14:textId="77777777" w:rsidR="00872C42" w:rsidRPr="00A70756" w:rsidRDefault="00872C42" w:rsidP="006F6740">
            <w:pPr>
              <w:ind w:left="170" w:right="170"/>
              <w:jc w:val="both"/>
              <w:rPr>
                <w:rFonts w:ascii="Arial" w:hAnsi="Arial" w:cs="Arial"/>
                <w:sz w:val="12"/>
                <w:szCs w:val="16"/>
              </w:rPr>
            </w:pPr>
          </w:p>
          <w:p w14:paraId="21D2E28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2494E0E" w14:textId="77777777" w:rsidR="006F6740" w:rsidRPr="00A70756" w:rsidRDefault="006F6740" w:rsidP="006F6740">
            <w:pPr>
              <w:ind w:left="170" w:right="170"/>
              <w:jc w:val="both"/>
              <w:rPr>
                <w:rFonts w:ascii="Arial" w:hAnsi="Arial" w:cs="Arial"/>
                <w:sz w:val="12"/>
                <w:szCs w:val="16"/>
              </w:rPr>
            </w:pPr>
          </w:p>
          <w:p w14:paraId="41442FF9" w14:textId="77777777" w:rsidR="006F6740" w:rsidRDefault="006F6740" w:rsidP="006F6740">
            <w:pPr>
              <w:ind w:left="170" w:right="170"/>
              <w:jc w:val="both"/>
              <w:rPr>
                <w:rFonts w:ascii="Arial" w:hAnsi="Arial" w:cs="Arial"/>
                <w:sz w:val="16"/>
                <w:szCs w:val="16"/>
              </w:rPr>
            </w:pPr>
          </w:p>
          <w:p w14:paraId="6FF148D5" w14:textId="77777777" w:rsidR="006F6740" w:rsidRDefault="006F6740" w:rsidP="006F6740">
            <w:pPr>
              <w:ind w:left="170" w:right="170"/>
              <w:jc w:val="both"/>
              <w:rPr>
                <w:rFonts w:ascii="Arial" w:hAnsi="Arial" w:cs="Arial"/>
                <w:sz w:val="16"/>
                <w:szCs w:val="16"/>
              </w:rPr>
            </w:pPr>
          </w:p>
          <w:p w14:paraId="16840A5E" w14:textId="77777777" w:rsidR="006F6740" w:rsidRDefault="006F6740">
            <w:pPr>
              <w:snapToGrid w:val="0"/>
              <w:jc w:val="both"/>
              <w:rPr>
                <w:rFonts w:ascii="Arial" w:hAnsi="Arial" w:cs="Arial"/>
                <w:b/>
                <w:bCs/>
              </w:rPr>
            </w:pPr>
          </w:p>
        </w:tc>
      </w:tr>
    </w:tbl>
    <w:p w14:paraId="0F530D50" w14:textId="77777777" w:rsidR="002D13A0" w:rsidRDefault="002D13A0" w:rsidP="00D21AD8">
      <w:pPr>
        <w:tabs>
          <w:tab w:val="left" w:pos="-142"/>
          <w:tab w:val="left" w:pos="4111"/>
        </w:tabs>
        <w:rPr>
          <w:rFonts w:ascii="Arial" w:hAnsi="Arial" w:cs="Arial"/>
          <w:b/>
          <w:bCs/>
          <w:sz w:val="22"/>
          <w:szCs w:val="22"/>
        </w:rPr>
      </w:pPr>
    </w:p>
    <w:p w14:paraId="00327C93" w14:textId="77777777" w:rsidR="002D13A0" w:rsidRDefault="002D13A0" w:rsidP="00D21AD8">
      <w:pPr>
        <w:tabs>
          <w:tab w:val="left" w:pos="-142"/>
          <w:tab w:val="left" w:pos="4111"/>
        </w:tabs>
        <w:rPr>
          <w:rFonts w:ascii="Arial" w:hAnsi="Arial" w:cs="Arial"/>
          <w:b/>
          <w:bCs/>
          <w:sz w:val="22"/>
          <w:szCs w:val="22"/>
        </w:rPr>
      </w:pPr>
    </w:p>
    <w:p w14:paraId="2BE1C3F5" w14:textId="77777777" w:rsidR="00BF3527" w:rsidRDefault="00BF3527" w:rsidP="00D21AD8">
      <w:pPr>
        <w:tabs>
          <w:tab w:val="left" w:pos="-142"/>
          <w:tab w:val="left" w:pos="4111"/>
        </w:tabs>
        <w:rPr>
          <w:rFonts w:ascii="Arial" w:hAnsi="Arial" w:cs="Arial"/>
          <w:b/>
          <w:bCs/>
          <w:sz w:val="22"/>
          <w:szCs w:val="22"/>
        </w:rPr>
      </w:pPr>
    </w:p>
    <w:p w14:paraId="0F275C7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412BD2E" w14:textId="77777777" w:rsidR="00427375" w:rsidRDefault="00427375" w:rsidP="008C2177">
      <w:pPr>
        <w:tabs>
          <w:tab w:val="left" w:pos="-142"/>
          <w:tab w:val="left" w:pos="4111"/>
        </w:tabs>
        <w:jc w:val="both"/>
        <w:rPr>
          <w:rFonts w:ascii="Arial" w:hAnsi="Arial" w:cs="Arial"/>
          <w:b/>
          <w:bCs/>
          <w:sz w:val="22"/>
          <w:szCs w:val="22"/>
        </w:rPr>
      </w:pPr>
    </w:p>
    <w:p w14:paraId="0DF0954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19ACF1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B0724C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C19EEE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9F0131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A19A2D7"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488D63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08EDA1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351839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9320C8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017544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A08512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C1F0615" w14:textId="77777777" w:rsidR="00BD1236" w:rsidRPr="008C2177" w:rsidRDefault="00BD1236" w:rsidP="00171BF1">
      <w:pPr>
        <w:pStyle w:val="En-tte"/>
        <w:tabs>
          <w:tab w:val="left" w:pos="2160"/>
        </w:tabs>
        <w:ind w:left="284"/>
        <w:jc w:val="both"/>
        <w:rPr>
          <w:rFonts w:ascii="Arial" w:hAnsi="Arial" w:cs="Arial"/>
          <w:iCs/>
          <w:sz w:val="16"/>
          <w:szCs w:val="18"/>
        </w:rPr>
      </w:pPr>
    </w:p>
    <w:p w14:paraId="7D39528E"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B210667" w14:textId="77777777" w:rsidR="00BD1236" w:rsidRPr="00171BF1" w:rsidRDefault="00BD1236" w:rsidP="00171BF1">
      <w:pPr>
        <w:pStyle w:val="En-tte"/>
        <w:ind w:left="993"/>
        <w:jc w:val="both"/>
        <w:rPr>
          <w:rFonts w:ascii="Arial" w:hAnsi="Arial" w:cs="Arial"/>
          <w:iCs/>
          <w:sz w:val="16"/>
          <w:szCs w:val="18"/>
        </w:rPr>
      </w:pPr>
    </w:p>
    <w:p w14:paraId="5CFF57C9" w14:textId="77777777" w:rsidR="00BD1236" w:rsidRPr="00171BF1" w:rsidRDefault="00BD1236" w:rsidP="00171BF1">
      <w:pPr>
        <w:pStyle w:val="En-tte"/>
        <w:ind w:left="993"/>
        <w:jc w:val="both"/>
        <w:rPr>
          <w:rFonts w:ascii="Arial" w:hAnsi="Arial" w:cs="Arial"/>
          <w:iCs/>
          <w:sz w:val="16"/>
          <w:szCs w:val="18"/>
        </w:rPr>
      </w:pPr>
    </w:p>
    <w:p w14:paraId="4AD7A6F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4E2D2F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6888AB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F3EE29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A88106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0EA0CD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DFAA01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2DD71D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465483B"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C90D47B"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B342C61"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85E1CFD" w14:textId="77777777" w:rsidTr="005C765E">
        <w:tc>
          <w:tcPr>
            <w:tcW w:w="10344" w:type="dxa"/>
            <w:shd w:val="clear" w:color="auto" w:fill="66CCFF"/>
          </w:tcPr>
          <w:p w14:paraId="2B9759D5"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D8B033A" w14:textId="77777777" w:rsidR="00D21AD8" w:rsidRDefault="00D21AD8" w:rsidP="00D21AD8">
      <w:pPr>
        <w:tabs>
          <w:tab w:val="left" w:pos="-142"/>
          <w:tab w:val="left" w:pos="4111"/>
        </w:tabs>
        <w:rPr>
          <w:rFonts w:ascii="Arial" w:hAnsi="Arial" w:cs="Arial"/>
          <w:b/>
          <w:bCs/>
          <w:sz w:val="22"/>
          <w:szCs w:val="22"/>
        </w:rPr>
      </w:pPr>
    </w:p>
    <w:p w14:paraId="5907C8CC"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AAF1659"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9F91ECF" w14:textId="77777777" w:rsidR="00472B25" w:rsidRDefault="00472B25">
      <w:pPr>
        <w:rPr>
          <w:rFonts w:ascii="Arial" w:hAnsi="Arial" w:cs="Arial"/>
        </w:rPr>
      </w:pPr>
    </w:p>
    <w:p w14:paraId="751FDA2A"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2017DD5" w14:textId="77777777" w:rsidR="00555AC1" w:rsidRDefault="00555AC1" w:rsidP="00171BF1">
      <w:pPr>
        <w:jc w:val="both"/>
        <w:rPr>
          <w:rFonts w:ascii="Arial" w:hAnsi="Arial" w:cs="Arial"/>
          <w:i/>
          <w:sz w:val="18"/>
        </w:rPr>
      </w:pPr>
    </w:p>
    <w:p w14:paraId="6E4548E4" w14:textId="77777777" w:rsidR="00555AC1" w:rsidRDefault="00555AC1" w:rsidP="00171BF1">
      <w:pPr>
        <w:jc w:val="both"/>
        <w:rPr>
          <w:rFonts w:ascii="Arial" w:hAnsi="Arial" w:cs="Arial"/>
          <w:i/>
          <w:sz w:val="18"/>
        </w:rPr>
      </w:pPr>
    </w:p>
    <w:p w14:paraId="730A3DF9" w14:textId="77777777" w:rsidR="00555AC1" w:rsidRDefault="00555AC1" w:rsidP="00171BF1">
      <w:pPr>
        <w:jc w:val="both"/>
        <w:rPr>
          <w:rFonts w:ascii="Arial" w:hAnsi="Arial" w:cs="Arial"/>
          <w:i/>
          <w:sz w:val="18"/>
        </w:rPr>
      </w:pPr>
    </w:p>
    <w:p w14:paraId="6AF87011" w14:textId="77777777" w:rsidR="00555AC1" w:rsidRDefault="00555AC1" w:rsidP="00171BF1">
      <w:pPr>
        <w:jc w:val="both"/>
        <w:rPr>
          <w:rFonts w:ascii="Arial" w:hAnsi="Arial" w:cs="Arial"/>
          <w:i/>
          <w:sz w:val="18"/>
        </w:rPr>
      </w:pPr>
    </w:p>
    <w:p w14:paraId="57F02AB2" w14:textId="77777777" w:rsidR="00555AC1" w:rsidRDefault="00555AC1" w:rsidP="00171BF1">
      <w:pPr>
        <w:jc w:val="both"/>
        <w:rPr>
          <w:rFonts w:ascii="Arial" w:hAnsi="Arial" w:cs="Arial"/>
          <w:i/>
          <w:sz w:val="18"/>
        </w:rPr>
      </w:pPr>
    </w:p>
    <w:p w14:paraId="33A2C582" w14:textId="77777777" w:rsidR="00555AC1" w:rsidRDefault="00555AC1" w:rsidP="00171BF1">
      <w:pPr>
        <w:jc w:val="both"/>
        <w:rPr>
          <w:rFonts w:ascii="Arial" w:hAnsi="Arial" w:cs="Arial"/>
          <w:i/>
          <w:sz w:val="18"/>
        </w:rPr>
      </w:pPr>
    </w:p>
    <w:p w14:paraId="067FD3B6" w14:textId="77777777" w:rsidR="00555AC1" w:rsidRDefault="00555AC1" w:rsidP="00171BF1">
      <w:pPr>
        <w:jc w:val="both"/>
        <w:rPr>
          <w:rFonts w:ascii="Arial" w:hAnsi="Arial" w:cs="Arial"/>
          <w:i/>
          <w:sz w:val="18"/>
        </w:rPr>
      </w:pPr>
    </w:p>
    <w:p w14:paraId="70E9AB88"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F666602" w14:textId="77777777" w:rsidR="00555AC1" w:rsidRDefault="00555AC1" w:rsidP="00171BF1">
      <w:pPr>
        <w:jc w:val="both"/>
        <w:rPr>
          <w:rFonts w:ascii="Arial" w:hAnsi="Arial" w:cs="Arial"/>
          <w:i/>
          <w:sz w:val="18"/>
        </w:rPr>
      </w:pPr>
    </w:p>
    <w:p w14:paraId="26644042" w14:textId="77777777" w:rsidR="00555AC1" w:rsidRDefault="00555AC1" w:rsidP="00171BF1">
      <w:pPr>
        <w:jc w:val="both"/>
        <w:rPr>
          <w:rFonts w:ascii="Arial" w:hAnsi="Arial" w:cs="Arial"/>
          <w:i/>
          <w:sz w:val="18"/>
        </w:rPr>
      </w:pPr>
    </w:p>
    <w:p w14:paraId="6F01DC2C" w14:textId="77777777" w:rsidR="00555AC1" w:rsidRDefault="00555AC1" w:rsidP="00171BF1">
      <w:pPr>
        <w:jc w:val="both"/>
        <w:rPr>
          <w:rFonts w:ascii="Arial" w:hAnsi="Arial" w:cs="Arial"/>
          <w:i/>
          <w:sz w:val="18"/>
        </w:rPr>
      </w:pPr>
    </w:p>
    <w:p w14:paraId="356866AA" w14:textId="77777777" w:rsidR="00555AC1" w:rsidRDefault="00555AC1" w:rsidP="00171BF1">
      <w:pPr>
        <w:jc w:val="both"/>
        <w:rPr>
          <w:rFonts w:ascii="Arial" w:hAnsi="Arial" w:cs="Arial"/>
          <w:i/>
          <w:sz w:val="18"/>
        </w:rPr>
      </w:pPr>
    </w:p>
    <w:p w14:paraId="01376A25" w14:textId="77777777" w:rsidR="00755416" w:rsidRDefault="00755416" w:rsidP="00171BF1">
      <w:pPr>
        <w:jc w:val="both"/>
        <w:rPr>
          <w:rFonts w:ascii="Arial" w:hAnsi="Arial" w:cs="Arial"/>
          <w:i/>
          <w:sz w:val="18"/>
        </w:rPr>
      </w:pPr>
    </w:p>
    <w:p w14:paraId="45EFAD83" w14:textId="77777777" w:rsidR="00755416" w:rsidRDefault="00755416" w:rsidP="00171BF1">
      <w:pPr>
        <w:jc w:val="both"/>
        <w:rPr>
          <w:rFonts w:ascii="Arial" w:hAnsi="Arial" w:cs="Arial"/>
          <w:i/>
          <w:sz w:val="18"/>
        </w:rPr>
      </w:pPr>
    </w:p>
    <w:p w14:paraId="16E04A8B" w14:textId="77777777" w:rsidR="00755416" w:rsidRDefault="00755416" w:rsidP="00171BF1">
      <w:pPr>
        <w:jc w:val="both"/>
        <w:rPr>
          <w:rFonts w:ascii="Arial" w:hAnsi="Arial" w:cs="Arial"/>
          <w:i/>
          <w:sz w:val="18"/>
        </w:rPr>
      </w:pPr>
    </w:p>
    <w:p w14:paraId="35986E2B" w14:textId="77777777" w:rsidR="00717070" w:rsidRDefault="00717070" w:rsidP="00171BF1">
      <w:pPr>
        <w:jc w:val="both"/>
        <w:rPr>
          <w:rFonts w:ascii="Arial" w:hAnsi="Arial" w:cs="Arial"/>
          <w:i/>
          <w:sz w:val="18"/>
        </w:rPr>
      </w:pPr>
    </w:p>
    <w:p w14:paraId="33C73FE3" w14:textId="77777777" w:rsidR="00717070" w:rsidRDefault="00717070" w:rsidP="00171BF1">
      <w:pPr>
        <w:jc w:val="both"/>
        <w:rPr>
          <w:rFonts w:ascii="Arial" w:hAnsi="Arial" w:cs="Arial"/>
          <w:i/>
          <w:sz w:val="18"/>
        </w:rPr>
      </w:pPr>
    </w:p>
    <w:p w14:paraId="7DEAC040" w14:textId="77777777" w:rsidR="00717070" w:rsidRDefault="00717070" w:rsidP="00171BF1">
      <w:pPr>
        <w:jc w:val="both"/>
        <w:rPr>
          <w:rFonts w:ascii="Arial" w:hAnsi="Arial" w:cs="Arial"/>
          <w:i/>
          <w:sz w:val="18"/>
        </w:rPr>
      </w:pPr>
    </w:p>
    <w:p w14:paraId="31DE60D2" w14:textId="77777777" w:rsidR="00755416" w:rsidRDefault="00755416" w:rsidP="00171BF1">
      <w:pPr>
        <w:jc w:val="both"/>
        <w:rPr>
          <w:rFonts w:ascii="Arial" w:hAnsi="Arial" w:cs="Arial"/>
          <w:i/>
          <w:sz w:val="18"/>
        </w:rPr>
      </w:pPr>
    </w:p>
    <w:p w14:paraId="3B351EA6" w14:textId="77777777" w:rsidR="00755416" w:rsidRDefault="00755416" w:rsidP="00171BF1">
      <w:pPr>
        <w:jc w:val="both"/>
        <w:rPr>
          <w:rFonts w:ascii="Arial" w:hAnsi="Arial" w:cs="Arial"/>
          <w:i/>
          <w:sz w:val="18"/>
        </w:rPr>
      </w:pPr>
    </w:p>
    <w:p w14:paraId="7FE58F48" w14:textId="77777777" w:rsidR="00755416" w:rsidRDefault="00755416" w:rsidP="00171BF1">
      <w:pPr>
        <w:jc w:val="both"/>
        <w:rPr>
          <w:rFonts w:ascii="Arial" w:hAnsi="Arial" w:cs="Arial"/>
          <w:i/>
          <w:sz w:val="18"/>
        </w:rPr>
      </w:pPr>
    </w:p>
    <w:p w14:paraId="24B6BA37" w14:textId="77777777" w:rsidR="00755416" w:rsidRDefault="00755416" w:rsidP="00171BF1">
      <w:pPr>
        <w:jc w:val="both"/>
        <w:rPr>
          <w:rFonts w:ascii="Arial" w:hAnsi="Arial" w:cs="Arial"/>
          <w:i/>
          <w:sz w:val="18"/>
        </w:rPr>
      </w:pPr>
    </w:p>
    <w:p w14:paraId="1112899B" w14:textId="77777777" w:rsidR="00755416" w:rsidRDefault="00755416" w:rsidP="00663B7E">
      <w:pPr>
        <w:rPr>
          <w:rFonts w:ascii="Arial" w:hAnsi="Arial" w:cs="Arial"/>
          <w:i/>
          <w:sz w:val="18"/>
        </w:rPr>
      </w:pPr>
    </w:p>
    <w:p w14:paraId="0F35A693" w14:textId="77777777" w:rsidR="00755416" w:rsidRDefault="00755416" w:rsidP="00663B7E">
      <w:pPr>
        <w:rPr>
          <w:rFonts w:ascii="Arial" w:hAnsi="Arial" w:cs="Arial"/>
          <w:i/>
          <w:sz w:val="18"/>
        </w:rPr>
      </w:pPr>
    </w:p>
    <w:p w14:paraId="18440FC6" w14:textId="77777777" w:rsidR="00555AC1" w:rsidRDefault="00555AC1" w:rsidP="00663B7E">
      <w:pPr>
        <w:rPr>
          <w:rFonts w:ascii="Arial" w:hAnsi="Arial" w:cs="Arial"/>
          <w:i/>
          <w:sz w:val="18"/>
        </w:rPr>
      </w:pPr>
    </w:p>
    <w:p w14:paraId="061DE58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3FAB07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35102A7" w14:textId="77777777" w:rsidR="00663B7E" w:rsidRPr="00171BF1" w:rsidRDefault="00663B7E" w:rsidP="00171BF1">
      <w:pPr>
        <w:jc w:val="both"/>
        <w:rPr>
          <w:rFonts w:ascii="Arial" w:hAnsi="Arial" w:cs="Arial"/>
          <w:sz w:val="18"/>
        </w:rPr>
      </w:pPr>
    </w:p>
    <w:p w14:paraId="55DF7B5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98B74B2" w14:textId="77777777" w:rsidR="00663B7E" w:rsidRDefault="00663B7E" w:rsidP="00171BF1">
      <w:pPr>
        <w:ind w:left="284"/>
        <w:jc w:val="both"/>
        <w:rPr>
          <w:rFonts w:ascii="Arial" w:hAnsi="Arial" w:cs="Arial"/>
          <w:sz w:val="16"/>
        </w:rPr>
      </w:pPr>
    </w:p>
    <w:p w14:paraId="7608DB6E" w14:textId="77777777" w:rsidR="00717070" w:rsidRPr="00171BF1" w:rsidRDefault="00717070" w:rsidP="00171BF1">
      <w:pPr>
        <w:ind w:left="284"/>
        <w:jc w:val="both"/>
        <w:rPr>
          <w:rFonts w:ascii="Arial" w:hAnsi="Arial" w:cs="Arial"/>
          <w:sz w:val="16"/>
        </w:rPr>
      </w:pPr>
    </w:p>
    <w:p w14:paraId="4CD6F416" w14:textId="77777777" w:rsidR="00663B7E" w:rsidRPr="00171BF1" w:rsidRDefault="00663B7E" w:rsidP="00171BF1">
      <w:pPr>
        <w:ind w:left="284"/>
        <w:jc w:val="both"/>
        <w:rPr>
          <w:rFonts w:ascii="Arial" w:hAnsi="Arial" w:cs="Arial"/>
          <w:sz w:val="16"/>
        </w:rPr>
      </w:pPr>
    </w:p>
    <w:p w14:paraId="6D5EC3D6"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78BCC65" w14:textId="77777777" w:rsidR="00663B7E" w:rsidRPr="00171BF1" w:rsidRDefault="00663B7E" w:rsidP="00171BF1">
      <w:pPr>
        <w:ind w:left="284"/>
        <w:jc w:val="both"/>
        <w:rPr>
          <w:rFonts w:ascii="Arial" w:hAnsi="Arial" w:cs="Arial"/>
          <w:sz w:val="16"/>
        </w:rPr>
      </w:pPr>
    </w:p>
    <w:p w14:paraId="792D2F01" w14:textId="77777777" w:rsidR="00663B7E" w:rsidRPr="00171BF1" w:rsidRDefault="00663B7E" w:rsidP="00171BF1">
      <w:pPr>
        <w:ind w:left="284"/>
        <w:jc w:val="both"/>
        <w:rPr>
          <w:rFonts w:ascii="Arial" w:hAnsi="Arial" w:cs="Arial"/>
          <w:sz w:val="16"/>
        </w:rPr>
      </w:pPr>
    </w:p>
    <w:p w14:paraId="55714448" w14:textId="77777777" w:rsidR="00663B7E" w:rsidRPr="00171BF1" w:rsidRDefault="00663B7E" w:rsidP="00171BF1">
      <w:pPr>
        <w:ind w:left="284"/>
        <w:jc w:val="both"/>
        <w:rPr>
          <w:rFonts w:ascii="Arial" w:hAnsi="Arial" w:cs="Arial"/>
          <w:sz w:val="16"/>
        </w:rPr>
      </w:pPr>
    </w:p>
    <w:p w14:paraId="75554F00" w14:textId="77777777" w:rsidR="00663B7E" w:rsidRDefault="00663B7E" w:rsidP="00171BF1">
      <w:pPr>
        <w:ind w:left="284"/>
        <w:jc w:val="both"/>
        <w:rPr>
          <w:rFonts w:ascii="Arial" w:hAnsi="Arial" w:cs="Arial"/>
          <w:sz w:val="16"/>
        </w:rPr>
      </w:pPr>
    </w:p>
    <w:p w14:paraId="64C4B2D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D0452FE" w14:textId="77777777" w:rsidTr="00261FC1">
        <w:tc>
          <w:tcPr>
            <w:tcW w:w="10331" w:type="dxa"/>
            <w:shd w:val="clear" w:color="auto" w:fill="66CCFF"/>
          </w:tcPr>
          <w:p w14:paraId="690D445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9F09E6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EF8F3B6"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FAA6C5A" w14:textId="77777777" w:rsidR="00646B4F" w:rsidRPr="00171BF1" w:rsidRDefault="00646B4F" w:rsidP="00171BF1">
      <w:pPr>
        <w:ind w:left="284"/>
        <w:rPr>
          <w:rFonts w:ascii="Arial" w:hAnsi="Arial" w:cs="Arial"/>
        </w:rPr>
      </w:pPr>
    </w:p>
    <w:p w14:paraId="080B8D5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E3B0C5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ADF470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A5634F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83B824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E0203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E40112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695F49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2B3EDE6" w14:textId="3CA4BB82" w:rsidR="00472B25" w:rsidRDefault="00472B25" w:rsidP="008C2177">
            <w:pPr>
              <w:tabs>
                <w:tab w:val="left" w:pos="864"/>
              </w:tabs>
              <w:snapToGrid w:val="0"/>
              <w:spacing w:before="180" w:after="180"/>
              <w:rPr>
                <w:rFonts w:ascii="Arial" w:hAnsi="Arial" w:cs="Arial"/>
                <w:sz w:val="16"/>
                <w:szCs w:val="16"/>
              </w:rPr>
            </w:pPr>
            <w:r w:rsidRPr="002C3129">
              <w:rPr>
                <w:rFonts w:ascii="Arial" w:hAnsi="Arial" w:cs="Arial"/>
                <w:highlight w:val="yellow"/>
              </w:rPr>
              <w:t>Chiffre d’affaires global</w:t>
            </w:r>
          </w:p>
        </w:tc>
        <w:tc>
          <w:tcPr>
            <w:tcW w:w="2565" w:type="dxa"/>
            <w:tcBorders>
              <w:left w:val="single" w:sz="4" w:space="0" w:color="000000"/>
              <w:bottom w:val="single" w:sz="8" w:space="0" w:color="000000"/>
            </w:tcBorders>
            <w:shd w:val="clear" w:color="auto" w:fill="auto"/>
          </w:tcPr>
          <w:p w14:paraId="1BBA3FD6" w14:textId="77777777" w:rsidR="00472B25" w:rsidRDefault="00472B25">
            <w:pPr>
              <w:tabs>
                <w:tab w:val="left" w:pos="864"/>
              </w:tabs>
              <w:snapToGrid w:val="0"/>
              <w:spacing w:before="120" w:after="120"/>
              <w:rPr>
                <w:rFonts w:ascii="Arial" w:hAnsi="Arial" w:cs="Arial"/>
                <w:sz w:val="16"/>
                <w:szCs w:val="16"/>
              </w:rPr>
            </w:pPr>
          </w:p>
          <w:p w14:paraId="532FBFD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9DEB54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FDD4467" w14:textId="77777777" w:rsidR="00472B25" w:rsidRDefault="00472B25">
            <w:pPr>
              <w:tabs>
                <w:tab w:val="left" w:pos="864"/>
              </w:tabs>
              <w:snapToGrid w:val="0"/>
              <w:spacing w:before="120" w:after="120"/>
              <w:jc w:val="right"/>
              <w:rPr>
                <w:rFonts w:ascii="Arial" w:hAnsi="Arial" w:cs="Arial"/>
                <w:sz w:val="16"/>
                <w:szCs w:val="16"/>
              </w:rPr>
            </w:pPr>
          </w:p>
        </w:tc>
      </w:tr>
      <w:tr w:rsidR="00472B25" w14:paraId="2334EA97" w14:textId="77777777">
        <w:trPr>
          <w:trHeight w:val="737"/>
        </w:trPr>
        <w:tc>
          <w:tcPr>
            <w:tcW w:w="2566" w:type="dxa"/>
            <w:tcBorders>
              <w:left w:val="single" w:sz="8" w:space="0" w:color="000000"/>
              <w:bottom w:val="single" w:sz="8" w:space="0" w:color="000000"/>
            </w:tcBorders>
            <w:shd w:val="clear" w:color="auto" w:fill="auto"/>
          </w:tcPr>
          <w:p w14:paraId="41D42DA7" w14:textId="6059C10D" w:rsidR="00472B25" w:rsidRDefault="00472B25">
            <w:pPr>
              <w:tabs>
                <w:tab w:val="left" w:pos="864"/>
              </w:tabs>
              <w:snapToGrid w:val="0"/>
              <w:spacing w:before="180" w:after="180"/>
              <w:rPr>
                <w:rFonts w:ascii="Arial" w:hAnsi="Arial" w:cs="Arial"/>
                <w:sz w:val="16"/>
                <w:szCs w:val="16"/>
              </w:rPr>
            </w:pPr>
            <w:r w:rsidRPr="002C3129">
              <w:rPr>
                <w:rFonts w:ascii="Arial" w:hAnsi="Arial" w:cs="Arial"/>
                <w:highlight w:val="yellow"/>
              </w:rPr>
              <w:t>Part du chiffre d’affaires concernant</w:t>
            </w:r>
            <w:r w:rsidR="002C3129">
              <w:rPr>
                <w:rFonts w:ascii="Arial" w:hAnsi="Arial" w:cs="Arial"/>
                <w:highlight w:val="yellow"/>
              </w:rPr>
              <w:t xml:space="preserve"> le domaine d’activité faisant l’</w:t>
            </w:r>
            <w:r w:rsidR="00614607" w:rsidRPr="002C3129">
              <w:rPr>
                <w:rFonts w:ascii="Arial" w:hAnsi="Arial" w:cs="Arial"/>
                <w:highlight w:val="yellow"/>
              </w:rPr>
              <w:t xml:space="preserve">objet du </w:t>
            </w:r>
            <w:r w:rsidR="002C3129">
              <w:rPr>
                <w:rFonts w:ascii="Arial" w:hAnsi="Arial" w:cs="Arial"/>
                <w:highlight w:val="yellow"/>
              </w:rPr>
              <w:t xml:space="preserve">présent </w:t>
            </w:r>
            <w:r w:rsidRPr="002C3129">
              <w:rPr>
                <w:rFonts w:ascii="Arial" w:hAnsi="Arial" w:cs="Arial"/>
                <w:highlight w:val="yellow"/>
              </w:rPr>
              <w:t>marché</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auto"/>
          </w:tcPr>
          <w:p w14:paraId="03E82462" w14:textId="77777777" w:rsidR="00472B25" w:rsidRDefault="00472B25">
            <w:pPr>
              <w:tabs>
                <w:tab w:val="left" w:pos="864"/>
              </w:tabs>
              <w:snapToGrid w:val="0"/>
              <w:spacing w:before="120" w:after="120"/>
              <w:rPr>
                <w:rFonts w:ascii="Arial" w:hAnsi="Arial" w:cs="Arial"/>
                <w:sz w:val="16"/>
                <w:szCs w:val="16"/>
              </w:rPr>
            </w:pPr>
          </w:p>
          <w:p w14:paraId="7BC8665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20C08C7" w14:textId="77777777" w:rsidR="00472B25" w:rsidRDefault="00472B25">
            <w:pPr>
              <w:tabs>
                <w:tab w:val="left" w:pos="864"/>
              </w:tabs>
              <w:snapToGrid w:val="0"/>
              <w:spacing w:before="120" w:after="120"/>
              <w:jc w:val="right"/>
              <w:rPr>
                <w:rFonts w:ascii="Arial" w:hAnsi="Arial" w:cs="Arial"/>
                <w:sz w:val="16"/>
                <w:szCs w:val="16"/>
              </w:rPr>
            </w:pPr>
          </w:p>
          <w:p w14:paraId="32B9920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42431A6" w14:textId="77777777" w:rsidR="00472B25" w:rsidRDefault="00472B25">
            <w:pPr>
              <w:tabs>
                <w:tab w:val="left" w:pos="864"/>
              </w:tabs>
              <w:snapToGrid w:val="0"/>
              <w:spacing w:before="120" w:after="120"/>
              <w:jc w:val="right"/>
              <w:rPr>
                <w:rFonts w:ascii="Arial" w:hAnsi="Arial" w:cs="Arial"/>
                <w:sz w:val="16"/>
                <w:szCs w:val="16"/>
              </w:rPr>
            </w:pPr>
          </w:p>
          <w:p w14:paraId="4B9160A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0185E20" w14:textId="77777777" w:rsidR="00472B25" w:rsidRDefault="00472B25">
      <w:pPr>
        <w:tabs>
          <w:tab w:val="left" w:pos="864"/>
        </w:tabs>
        <w:jc w:val="both"/>
        <w:rPr>
          <w:rFonts w:ascii="Arial" w:hAnsi="Arial" w:cs="Arial"/>
        </w:rPr>
      </w:pPr>
    </w:p>
    <w:p w14:paraId="01DFBF1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FB31B3D" w14:textId="77777777" w:rsidR="00646B4F" w:rsidRDefault="00646B4F">
      <w:pPr>
        <w:tabs>
          <w:tab w:val="left" w:pos="864"/>
        </w:tabs>
        <w:jc w:val="both"/>
        <w:rPr>
          <w:rFonts w:ascii="Arial" w:hAnsi="Arial" w:cs="Arial"/>
        </w:rPr>
      </w:pPr>
    </w:p>
    <w:p w14:paraId="1528E85A" w14:textId="77777777" w:rsidR="00646B4F" w:rsidRDefault="00685900" w:rsidP="00171BF1">
      <w:pPr>
        <w:tabs>
          <w:tab w:val="left" w:pos="864"/>
        </w:tabs>
        <w:ind w:left="567"/>
        <w:jc w:val="both"/>
        <w:rPr>
          <w:rFonts w:ascii="Arial" w:hAnsi="Arial" w:cs="Arial"/>
        </w:rPr>
      </w:pPr>
      <w:r>
        <w:rPr>
          <w:rFonts w:ascii="Arial" w:hAnsi="Arial" w:cs="Arial"/>
        </w:rPr>
        <w:t>……./…………./……</w:t>
      </w:r>
    </w:p>
    <w:p w14:paraId="5D66928B" w14:textId="77777777" w:rsidR="00646B4F" w:rsidRDefault="00646B4F">
      <w:pPr>
        <w:tabs>
          <w:tab w:val="left" w:pos="864"/>
        </w:tabs>
        <w:jc w:val="both"/>
        <w:rPr>
          <w:rFonts w:ascii="Arial" w:hAnsi="Arial" w:cs="Arial"/>
        </w:rPr>
      </w:pPr>
    </w:p>
    <w:p w14:paraId="4310D422"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7A6FCE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C423BD5" w14:textId="77777777" w:rsidR="00646B4F" w:rsidRDefault="00646B4F">
      <w:pPr>
        <w:tabs>
          <w:tab w:val="left" w:pos="864"/>
        </w:tabs>
        <w:jc w:val="both"/>
        <w:rPr>
          <w:rFonts w:ascii="Arial" w:hAnsi="Arial" w:cs="Arial"/>
        </w:rPr>
      </w:pPr>
    </w:p>
    <w:p w14:paraId="73FE4081" w14:textId="7FA1B82F" w:rsidR="00646B4F" w:rsidRDefault="002C3129">
      <w:pPr>
        <w:tabs>
          <w:tab w:val="left" w:pos="864"/>
        </w:tabs>
        <w:jc w:val="both"/>
        <w:rPr>
          <w:rFonts w:ascii="Arial" w:hAnsi="Arial" w:cs="Arial"/>
        </w:rPr>
      </w:pPr>
      <w:r w:rsidRPr="002C3129">
        <w:rPr>
          <w:rFonts w:ascii="Arial" w:hAnsi="Arial" w:cs="Arial"/>
          <w:highlight w:val="yellow"/>
        </w:rPr>
        <w:t>Preuve d'une assurance des risques professionnels</w:t>
      </w:r>
    </w:p>
    <w:p w14:paraId="7BFD84CE" w14:textId="77777777" w:rsidR="001A1D05" w:rsidRDefault="001A1D05">
      <w:pPr>
        <w:tabs>
          <w:tab w:val="left" w:pos="864"/>
        </w:tabs>
        <w:jc w:val="both"/>
        <w:rPr>
          <w:rFonts w:ascii="Arial" w:hAnsi="Arial" w:cs="Arial"/>
        </w:rPr>
      </w:pPr>
    </w:p>
    <w:p w14:paraId="350A79BA" w14:textId="74634F32" w:rsidR="00121C50" w:rsidRDefault="00121C50">
      <w:pPr>
        <w:suppressAutoHyphens w:val="0"/>
        <w:rPr>
          <w:rFonts w:ascii="Arial" w:hAnsi="Arial" w:cs="Arial"/>
        </w:rPr>
      </w:pPr>
      <w:r>
        <w:rPr>
          <w:rFonts w:ascii="Arial" w:hAnsi="Arial" w:cs="Arial"/>
        </w:rPr>
        <w:br w:type="page"/>
      </w:r>
    </w:p>
    <w:p w14:paraId="1478AEA9"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14:paraId="74D1414A" w14:textId="77777777" w:rsidR="00C56E90" w:rsidRDefault="00C56E90">
      <w:pPr>
        <w:tabs>
          <w:tab w:val="left" w:pos="864"/>
        </w:tabs>
        <w:jc w:val="both"/>
        <w:rPr>
          <w:rFonts w:ascii="Arial" w:hAnsi="Arial" w:cs="Arial"/>
        </w:rPr>
      </w:pPr>
    </w:p>
    <w:p w14:paraId="1AC2A10E"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7A9629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7837FFC9"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75CC66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D34CF36" w14:textId="77777777" w:rsidR="00C56E90" w:rsidRDefault="00C56E90">
      <w:pPr>
        <w:tabs>
          <w:tab w:val="left" w:pos="864"/>
        </w:tabs>
        <w:jc w:val="both"/>
        <w:rPr>
          <w:rFonts w:ascii="Arial" w:hAnsi="Arial" w:cs="Arial"/>
        </w:rPr>
      </w:pPr>
    </w:p>
    <w:p w14:paraId="4DFE2A6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AAC83F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4F3B1A" w14:textId="77777777" w:rsidR="00685900" w:rsidRPr="00F15FE2" w:rsidRDefault="00685900" w:rsidP="00685900">
      <w:pPr>
        <w:rPr>
          <w:rFonts w:ascii="Arial" w:hAnsi="Arial" w:cs="Arial"/>
          <w:sz w:val="18"/>
        </w:rPr>
      </w:pPr>
    </w:p>
    <w:p w14:paraId="759B19E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A3D9B5E" w14:textId="77777777" w:rsidR="00685900" w:rsidRDefault="00685900" w:rsidP="00685900">
      <w:pPr>
        <w:ind w:left="284"/>
        <w:rPr>
          <w:rFonts w:ascii="Arial" w:hAnsi="Arial" w:cs="Arial"/>
          <w:sz w:val="16"/>
        </w:rPr>
      </w:pPr>
    </w:p>
    <w:p w14:paraId="087E4715" w14:textId="77777777" w:rsidR="00717070" w:rsidRPr="00F15FE2" w:rsidRDefault="00717070" w:rsidP="00685900">
      <w:pPr>
        <w:ind w:left="284"/>
        <w:rPr>
          <w:rFonts w:ascii="Arial" w:hAnsi="Arial" w:cs="Arial"/>
          <w:sz w:val="16"/>
        </w:rPr>
      </w:pPr>
    </w:p>
    <w:p w14:paraId="6F79B39D" w14:textId="77777777" w:rsidR="00685900" w:rsidRPr="00F15FE2" w:rsidRDefault="00685900" w:rsidP="00685900">
      <w:pPr>
        <w:ind w:left="284"/>
        <w:rPr>
          <w:rFonts w:ascii="Arial" w:hAnsi="Arial" w:cs="Arial"/>
          <w:sz w:val="16"/>
        </w:rPr>
      </w:pPr>
    </w:p>
    <w:p w14:paraId="2AEC76B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C92F484" w14:textId="77777777" w:rsidR="00685900" w:rsidRDefault="00685900" w:rsidP="00685900">
      <w:pPr>
        <w:ind w:left="284"/>
        <w:rPr>
          <w:rFonts w:ascii="Arial" w:hAnsi="Arial" w:cs="Arial"/>
        </w:rPr>
      </w:pPr>
    </w:p>
    <w:p w14:paraId="3CBB41F9" w14:textId="77777777" w:rsidR="00717070" w:rsidRPr="00663B7E" w:rsidRDefault="00717070" w:rsidP="00685900">
      <w:pPr>
        <w:ind w:left="284"/>
        <w:rPr>
          <w:rFonts w:ascii="Arial" w:hAnsi="Arial" w:cs="Arial"/>
        </w:rPr>
      </w:pPr>
    </w:p>
    <w:p w14:paraId="76DEB503" w14:textId="77777777" w:rsidR="00685900" w:rsidRPr="00663B7E" w:rsidRDefault="00685900" w:rsidP="00685900">
      <w:pPr>
        <w:ind w:left="284"/>
        <w:rPr>
          <w:rFonts w:ascii="Arial" w:hAnsi="Arial" w:cs="Arial"/>
        </w:rPr>
      </w:pPr>
    </w:p>
    <w:p w14:paraId="58D31FD6" w14:textId="77777777" w:rsidR="00685900" w:rsidRDefault="00685900" w:rsidP="00685900">
      <w:pPr>
        <w:ind w:left="284"/>
        <w:rPr>
          <w:rFonts w:ascii="Arial" w:hAnsi="Arial" w:cs="Arial"/>
        </w:rPr>
      </w:pPr>
    </w:p>
    <w:p w14:paraId="367936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24257F" w14:textId="77777777" w:rsidTr="00224E9C">
        <w:tc>
          <w:tcPr>
            <w:tcW w:w="10331" w:type="dxa"/>
            <w:shd w:val="clear" w:color="auto" w:fill="66CCFF"/>
          </w:tcPr>
          <w:p w14:paraId="6327CE5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ABF219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178C7B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192AF3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358B4D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D1F3AA1" w14:textId="77777777" w:rsidR="00614607" w:rsidRDefault="00614607">
      <w:pPr>
        <w:pStyle w:val="En-tte"/>
        <w:tabs>
          <w:tab w:val="clear" w:pos="4536"/>
          <w:tab w:val="clear" w:pos="9072"/>
          <w:tab w:val="left" w:pos="864"/>
        </w:tabs>
        <w:rPr>
          <w:rFonts w:ascii="Arial" w:hAnsi="Arial" w:cs="Arial"/>
        </w:rPr>
      </w:pPr>
    </w:p>
    <w:p w14:paraId="19C41AB1" w14:textId="7FD019DB" w:rsidR="00E36AC2" w:rsidRPr="00E36AC2" w:rsidRDefault="00E36AC2" w:rsidP="00E36AC2">
      <w:pPr>
        <w:pStyle w:val="En-tte"/>
        <w:numPr>
          <w:ilvl w:val="0"/>
          <w:numId w:val="8"/>
        </w:numPr>
        <w:tabs>
          <w:tab w:val="left" w:pos="864"/>
        </w:tabs>
        <w:jc w:val="both"/>
        <w:rPr>
          <w:rFonts w:ascii="Arial" w:hAnsi="Arial" w:cs="Arial"/>
          <w:highlight w:val="yellow"/>
        </w:rPr>
      </w:pPr>
      <w:r w:rsidRPr="00E36AC2">
        <w:rPr>
          <w:rFonts w:ascii="Arial" w:hAnsi="Arial" w:cs="Arial"/>
          <w:highlight w:val="yellow"/>
        </w:rPr>
        <w:t>une liste des principales livraisons effectuées au cours des trois dernières années indiquant le montant, la date</w:t>
      </w:r>
      <w:r>
        <w:rPr>
          <w:rFonts w:ascii="Arial" w:hAnsi="Arial" w:cs="Arial"/>
          <w:highlight w:val="yellow"/>
        </w:rPr>
        <w:t xml:space="preserve"> </w:t>
      </w:r>
      <w:r w:rsidRPr="00E36AC2">
        <w:rPr>
          <w:rFonts w:ascii="Arial" w:hAnsi="Arial" w:cs="Arial"/>
          <w:highlight w:val="yellow"/>
        </w:rPr>
        <w:t>et le destinataire public ou privé ; les livraisons sont prouvées par des attestations du destinataire ou, à défaut,</w:t>
      </w:r>
      <w:r>
        <w:rPr>
          <w:rFonts w:ascii="Arial" w:hAnsi="Arial" w:cs="Arial"/>
          <w:highlight w:val="yellow"/>
        </w:rPr>
        <w:t xml:space="preserve"> </w:t>
      </w:r>
      <w:r w:rsidRPr="00E36AC2">
        <w:rPr>
          <w:rFonts w:ascii="Arial" w:hAnsi="Arial" w:cs="Arial"/>
          <w:highlight w:val="yellow"/>
        </w:rPr>
        <w:t>par une déclaration du candidat (références)</w:t>
      </w:r>
    </w:p>
    <w:p w14:paraId="3B053A56" w14:textId="77777777" w:rsidR="00E36AC2" w:rsidRPr="00E36AC2" w:rsidRDefault="00E36AC2" w:rsidP="00E36AC2">
      <w:pPr>
        <w:pStyle w:val="En-tte"/>
        <w:tabs>
          <w:tab w:val="left" w:pos="864"/>
        </w:tabs>
        <w:jc w:val="both"/>
        <w:rPr>
          <w:rFonts w:ascii="Arial" w:hAnsi="Arial" w:cs="Arial"/>
        </w:rPr>
      </w:pPr>
    </w:p>
    <w:p w14:paraId="3363DEF5" w14:textId="6BC368D1" w:rsidR="00E36AC2" w:rsidRPr="009D7096" w:rsidRDefault="00E36AC2" w:rsidP="00BD1BB9">
      <w:pPr>
        <w:pStyle w:val="En-tte"/>
        <w:numPr>
          <w:ilvl w:val="0"/>
          <w:numId w:val="8"/>
        </w:numPr>
        <w:tabs>
          <w:tab w:val="left" w:pos="864"/>
        </w:tabs>
        <w:jc w:val="both"/>
        <w:rPr>
          <w:rFonts w:ascii="Arial" w:hAnsi="Arial" w:cs="Arial"/>
          <w:highlight w:val="yellow"/>
        </w:rPr>
      </w:pPr>
      <w:r w:rsidRPr="009D7096">
        <w:rPr>
          <w:rFonts w:ascii="Arial" w:hAnsi="Arial" w:cs="Arial"/>
          <w:highlight w:val="yellow"/>
        </w:rPr>
        <w:t>une déclaration indiquant les effectifs moyens annuels du candidat et l'importance du personnel d'encadrement</w:t>
      </w:r>
      <w:r w:rsidR="009D7096" w:rsidRPr="009D7096">
        <w:rPr>
          <w:rFonts w:ascii="Arial" w:hAnsi="Arial" w:cs="Arial"/>
          <w:highlight w:val="yellow"/>
        </w:rPr>
        <w:t xml:space="preserve"> </w:t>
      </w:r>
      <w:r w:rsidR="00F726E2">
        <w:rPr>
          <w:rFonts w:ascii="Arial" w:hAnsi="Arial" w:cs="Arial"/>
          <w:highlight w:val="yellow"/>
        </w:rPr>
        <w:t>pour chacune des</w:t>
      </w:r>
      <w:r w:rsidRPr="009D7096">
        <w:rPr>
          <w:rFonts w:ascii="Arial" w:hAnsi="Arial" w:cs="Arial"/>
          <w:highlight w:val="yellow"/>
        </w:rPr>
        <w:t xml:space="preserve"> trois dernières années</w:t>
      </w:r>
    </w:p>
    <w:p w14:paraId="3CA69E59" w14:textId="77777777" w:rsidR="00E36AC2" w:rsidRPr="00E36AC2" w:rsidRDefault="00E36AC2" w:rsidP="00E36AC2">
      <w:pPr>
        <w:pStyle w:val="En-tte"/>
        <w:tabs>
          <w:tab w:val="left" w:pos="864"/>
        </w:tabs>
        <w:jc w:val="both"/>
        <w:rPr>
          <w:rFonts w:ascii="Arial" w:hAnsi="Arial" w:cs="Arial"/>
        </w:rPr>
      </w:pPr>
    </w:p>
    <w:p w14:paraId="1219231C" w14:textId="6360BE89" w:rsidR="00764264" w:rsidRPr="00E36AC2" w:rsidRDefault="00E36AC2" w:rsidP="0080354B">
      <w:pPr>
        <w:pStyle w:val="En-tte"/>
        <w:numPr>
          <w:ilvl w:val="0"/>
          <w:numId w:val="8"/>
        </w:numPr>
        <w:tabs>
          <w:tab w:val="left" w:pos="864"/>
        </w:tabs>
        <w:jc w:val="both"/>
        <w:rPr>
          <w:rFonts w:ascii="Arial" w:hAnsi="Arial" w:cs="Arial"/>
          <w:highlight w:val="yellow"/>
        </w:rPr>
      </w:pPr>
      <w:r w:rsidRPr="00E36AC2">
        <w:rPr>
          <w:rFonts w:ascii="Arial" w:hAnsi="Arial" w:cs="Arial"/>
          <w:highlight w:val="yellow"/>
        </w:rPr>
        <w:t>des certificats de qualification professionnelle établis par des organismes indépendants si le candidat en possède</w:t>
      </w:r>
    </w:p>
    <w:p w14:paraId="69649CDF" w14:textId="77777777" w:rsidR="00764264" w:rsidRDefault="00764264">
      <w:pPr>
        <w:pStyle w:val="En-tte"/>
        <w:tabs>
          <w:tab w:val="clear" w:pos="4536"/>
          <w:tab w:val="clear" w:pos="9072"/>
          <w:tab w:val="left" w:pos="864"/>
        </w:tabs>
        <w:rPr>
          <w:rFonts w:ascii="Arial" w:hAnsi="Arial" w:cs="Arial"/>
        </w:rPr>
      </w:pPr>
    </w:p>
    <w:p w14:paraId="25BA5E2B"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9BB6FBC" w14:textId="77777777" w:rsidR="00764264" w:rsidRDefault="00764264">
      <w:pPr>
        <w:pStyle w:val="En-tte"/>
        <w:tabs>
          <w:tab w:val="clear" w:pos="4536"/>
          <w:tab w:val="clear" w:pos="9072"/>
          <w:tab w:val="left" w:pos="864"/>
        </w:tabs>
        <w:rPr>
          <w:rFonts w:ascii="Arial" w:hAnsi="Arial" w:cs="Arial"/>
        </w:rPr>
      </w:pPr>
    </w:p>
    <w:p w14:paraId="26BA7084"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97B3D1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E44E1C" w14:textId="77777777" w:rsidR="00411396" w:rsidRPr="00411396" w:rsidRDefault="00411396" w:rsidP="00411396">
      <w:pPr>
        <w:pStyle w:val="En-tte"/>
        <w:tabs>
          <w:tab w:val="left" w:pos="864"/>
        </w:tabs>
        <w:rPr>
          <w:rFonts w:ascii="Arial" w:hAnsi="Arial" w:cs="Arial"/>
        </w:rPr>
      </w:pPr>
    </w:p>
    <w:p w14:paraId="3C957A7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D86F49A" w14:textId="77777777" w:rsidR="00411396" w:rsidRDefault="00411396" w:rsidP="00411396">
      <w:pPr>
        <w:pStyle w:val="En-tte"/>
        <w:tabs>
          <w:tab w:val="left" w:pos="864"/>
        </w:tabs>
        <w:rPr>
          <w:rFonts w:ascii="Arial" w:hAnsi="Arial" w:cs="Arial"/>
        </w:rPr>
      </w:pPr>
    </w:p>
    <w:p w14:paraId="4D629096" w14:textId="77777777" w:rsidR="00717070" w:rsidRPr="00411396" w:rsidRDefault="00717070" w:rsidP="00411396">
      <w:pPr>
        <w:pStyle w:val="En-tte"/>
        <w:tabs>
          <w:tab w:val="left" w:pos="864"/>
        </w:tabs>
        <w:rPr>
          <w:rFonts w:ascii="Arial" w:hAnsi="Arial" w:cs="Arial"/>
        </w:rPr>
      </w:pPr>
    </w:p>
    <w:p w14:paraId="59519FC2" w14:textId="77777777" w:rsidR="00411396" w:rsidRPr="00411396" w:rsidRDefault="00411396" w:rsidP="00411396">
      <w:pPr>
        <w:pStyle w:val="En-tte"/>
        <w:tabs>
          <w:tab w:val="left" w:pos="864"/>
        </w:tabs>
        <w:rPr>
          <w:rFonts w:ascii="Arial" w:hAnsi="Arial" w:cs="Arial"/>
        </w:rPr>
      </w:pPr>
    </w:p>
    <w:p w14:paraId="2B6ACA71"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AE51948" w14:textId="77777777" w:rsidR="00411396" w:rsidRPr="00411396" w:rsidRDefault="00411396" w:rsidP="00411396">
      <w:pPr>
        <w:pStyle w:val="En-tte"/>
        <w:tabs>
          <w:tab w:val="left" w:pos="864"/>
        </w:tabs>
        <w:rPr>
          <w:rFonts w:ascii="Arial" w:hAnsi="Arial" w:cs="Arial"/>
        </w:rPr>
      </w:pPr>
    </w:p>
    <w:p w14:paraId="6A19966E" w14:textId="77777777" w:rsidR="00717070" w:rsidRDefault="00717070" w:rsidP="00411396">
      <w:pPr>
        <w:pStyle w:val="En-tte"/>
        <w:tabs>
          <w:tab w:val="left" w:pos="864"/>
        </w:tabs>
        <w:rPr>
          <w:rFonts w:ascii="Arial" w:hAnsi="Arial" w:cs="Arial"/>
        </w:rPr>
      </w:pPr>
    </w:p>
    <w:p w14:paraId="72ACE9E7" w14:textId="534C3C35" w:rsidR="00717070" w:rsidRDefault="00717070" w:rsidP="00411396">
      <w:pPr>
        <w:pStyle w:val="En-tte"/>
        <w:tabs>
          <w:tab w:val="left" w:pos="864"/>
        </w:tabs>
        <w:rPr>
          <w:rFonts w:ascii="Arial" w:hAnsi="Arial" w:cs="Arial"/>
        </w:rPr>
      </w:pPr>
    </w:p>
    <w:p w14:paraId="2EAEA601" w14:textId="7D234BA7" w:rsidR="009D7096" w:rsidRDefault="009D7096" w:rsidP="00411396">
      <w:pPr>
        <w:pStyle w:val="En-tte"/>
        <w:tabs>
          <w:tab w:val="left" w:pos="864"/>
        </w:tabs>
        <w:rPr>
          <w:rFonts w:ascii="Arial" w:hAnsi="Arial" w:cs="Arial"/>
        </w:rPr>
      </w:pPr>
    </w:p>
    <w:p w14:paraId="4E1A36F6" w14:textId="5EBB476B" w:rsidR="009D7096" w:rsidRDefault="009D7096" w:rsidP="00411396">
      <w:pPr>
        <w:pStyle w:val="En-tte"/>
        <w:tabs>
          <w:tab w:val="left" w:pos="864"/>
        </w:tabs>
        <w:rPr>
          <w:rFonts w:ascii="Arial" w:hAnsi="Arial" w:cs="Arial"/>
        </w:rPr>
      </w:pPr>
    </w:p>
    <w:p w14:paraId="78E2AC48" w14:textId="2AF84E01" w:rsidR="009D7096" w:rsidRDefault="009D7096" w:rsidP="00411396">
      <w:pPr>
        <w:pStyle w:val="En-tte"/>
        <w:tabs>
          <w:tab w:val="left" w:pos="864"/>
        </w:tabs>
        <w:rPr>
          <w:rFonts w:ascii="Arial" w:hAnsi="Arial" w:cs="Arial"/>
        </w:rPr>
      </w:pPr>
    </w:p>
    <w:p w14:paraId="12D53BFB" w14:textId="196AC7D4" w:rsidR="009D7096" w:rsidRDefault="009D7096" w:rsidP="00411396">
      <w:pPr>
        <w:pStyle w:val="En-tte"/>
        <w:tabs>
          <w:tab w:val="left" w:pos="864"/>
        </w:tabs>
        <w:rPr>
          <w:rFonts w:ascii="Arial" w:hAnsi="Arial" w:cs="Arial"/>
        </w:rPr>
      </w:pPr>
    </w:p>
    <w:p w14:paraId="3080D9F9" w14:textId="5A36E3A5" w:rsidR="009D7096" w:rsidRDefault="009D7096" w:rsidP="00411396">
      <w:pPr>
        <w:pStyle w:val="En-tte"/>
        <w:tabs>
          <w:tab w:val="left" w:pos="864"/>
        </w:tabs>
        <w:rPr>
          <w:rFonts w:ascii="Arial" w:hAnsi="Arial" w:cs="Arial"/>
        </w:rPr>
      </w:pPr>
    </w:p>
    <w:p w14:paraId="06C82802" w14:textId="77777777" w:rsidR="009D7096" w:rsidRDefault="009D7096" w:rsidP="00411396">
      <w:pPr>
        <w:pStyle w:val="En-tte"/>
        <w:tabs>
          <w:tab w:val="left" w:pos="864"/>
        </w:tabs>
        <w:rPr>
          <w:rFonts w:ascii="Arial" w:hAnsi="Arial" w:cs="Arial"/>
        </w:rPr>
      </w:pPr>
    </w:p>
    <w:p w14:paraId="6E962AFE" w14:textId="77777777" w:rsidR="00717070" w:rsidRPr="00411396" w:rsidRDefault="00717070" w:rsidP="00411396">
      <w:pPr>
        <w:pStyle w:val="En-tte"/>
        <w:tabs>
          <w:tab w:val="left" w:pos="864"/>
        </w:tabs>
        <w:rPr>
          <w:rFonts w:ascii="Arial" w:hAnsi="Arial" w:cs="Arial"/>
        </w:rPr>
      </w:pPr>
    </w:p>
    <w:p w14:paraId="11FC37A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662BAC" w14:textId="77777777">
        <w:tc>
          <w:tcPr>
            <w:tcW w:w="10331" w:type="dxa"/>
            <w:shd w:val="clear" w:color="auto" w:fill="66CCFF"/>
          </w:tcPr>
          <w:p w14:paraId="13EFD25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4A6694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F21DC7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1140EB0" w14:textId="77777777" w:rsidR="00472B25" w:rsidRDefault="00472B25">
      <w:pPr>
        <w:tabs>
          <w:tab w:val="left" w:pos="576"/>
        </w:tabs>
        <w:rPr>
          <w:rFonts w:ascii="Arial" w:hAnsi="Arial" w:cs="Arial"/>
          <w:iCs/>
        </w:rPr>
      </w:pPr>
    </w:p>
    <w:p w14:paraId="19842BAA"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8BD54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82BBD2"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C3D710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36C40D5" w14:textId="77777777" w:rsidR="009A04B2" w:rsidRDefault="009A04B2" w:rsidP="00A02975">
            <w:pPr>
              <w:jc w:val="center"/>
              <w:rPr>
                <w:rFonts w:ascii="Arial" w:hAnsi="Arial" w:cs="Arial"/>
                <w:b/>
              </w:rPr>
            </w:pPr>
            <w:r>
              <w:rPr>
                <w:rFonts w:ascii="Arial" w:hAnsi="Arial" w:cs="Arial"/>
                <w:b/>
              </w:rPr>
              <w:t>N°</w:t>
            </w:r>
          </w:p>
          <w:p w14:paraId="3AFFE12E" w14:textId="77777777" w:rsidR="009A04B2" w:rsidRDefault="009A04B2" w:rsidP="00827FD0">
            <w:pPr>
              <w:jc w:val="center"/>
              <w:rPr>
                <w:rFonts w:ascii="Arial" w:hAnsi="Arial" w:cs="Arial"/>
                <w:b/>
              </w:rPr>
            </w:pPr>
            <w:r>
              <w:rPr>
                <w:rFonts w:ascii="Arial" w:hAnsi="Arial" w:cs="Arial"/>
                <w:b/>
              </w:rPr>
              <w:t>du</w:t>
            </w:r>
          </w:p>
          <w:p w14:paraId="056E653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2E086E"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6642A"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6025F41" w14:textId="77777777" w:rsidTr="00171BF1">
        <w:trPr>
          <w:trHeight w:val="1021"/>
        </w:trPr>
        <w:tc>
          <w:tcPr>
            <w:tcW w:w="832" w:type="dxa"/>
            <w:tcBorders>
              <w:top w:val="single" w:sz="4" w:space="0" w:color="000000"/>
              <w:left w:val="single" w:sz="4" w:space="0" w:color="000000"/>
            </w:tcBorders>
            <w:shd w:val="clear" w:color="auto" w:fill="CCFFFF"/>
          </w:tcPr>
          <w:p w14:paraId="3C2513B9"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5726A4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1654B31" w14:textId="77777777" w:rsidR="009A04B2" w:rsidRDefault="009A04B2" w:rsidP="00310F9B">
            <w:pPr>
              <w:snapToGrid w:val="0"/>
              <w:jc w:val="both"/>
              <w:rPr>
                <w:rFonts w:ascii="Arial" w:hAnsi="Arial" w:cs="Arial"/>
              </w:rPr>
            </w:pPr>
          </w:p>
        </w:tc>
      </w:tr>
      <w:tr w:rsidR="009A04B2" w14:paraId="286112FC" w14:textId="77777777" w:rsidTr="00171BF1">
        <w:trPr>
          <w:trHeight w:val="1021"/>
        </w:trPr>
        <w:tc>
          <w:tcPr>
            <w:tcW w:w="832" w:type="dxa"/>
            <w:tcBorders>
              <w:left w:val="single" w:sz="4" w:space="0" w:color="000000"/>
            </w:tcBorders>
          </w:tcPr>
          <w:p w14:paraId="040D334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9741B0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63CDFC3" w14:textId="77777777" w:rsidR="009A04B2" w:rsidRDefault="009A04B2" w:rsidP="00310F9B">
            <w:pPr>
              <w:snapToGrid w:val="0"/>
              <w:jc w:val="both"/>
              <w:rPr>
                <w:rFonts w:ascii="Arial" w:hAnsi="Arial" w:cs="Arial"/>
              </w:rPr>
            </w:pPr>
          </w:p>
        </w:tc>
      </w:tr>
      <w:tr w:rsidR="002F1469" w14:paraId="1571BA79" w14:textId="77777777" w:rsidTr="00C00E04">
        <w:trPr>
          <w:trHeight w:val="1021"/>
        </w:trPr>
        <w:tc>
          <w:tcPr>
            <w:tcW w:w="832" w:type="dxa"/>
            <w:tcBorders>
              <w:left w:val="single" w:sz="4" w:space="0" w:color="000000"/>
            </w:tcBorders>
            <w:shd w:val="clear" w:color="auto" w:fill="CCFFFF"/>
          </w:tcPr>
          <w:p w14:paraId="2F220A8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7FB246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B150B4" w14:textId="77777777" w:rsidR="002F1469" w:rsidRDefault="002F1469" w:rsidP="00C00E04">
            <w:pPr>
              <w:snapToGrid w:val="0"/>
              <w:jc w:val="both"/>
              <w:rPr>
                <w:rFonts w:ascii="Arial" w:hAnsi="Arial" w:cs="Arial"/>
              </w:rPr>
            </w:pPr>
          </w:p>
        </w:tc>
      </w:tr>
      <w:tr w:rsidR="009051AC" w14:paraId="6BD1E621" w14:textId="77777777" w:rsidTr="00C00E04">
        <w:trPr>
          <w:trHeight w:val="1021"/>
        </w:trPr>
        <w:tc>
          <w:tcPr>
            <w:tcW w:w="832" w:type="dxa"/>
            <w:tcBorders>
              <w:left w:val="single" w:sz="4" w:space="0" w:color="000000"/>
            </w:tcBorders>
          </w:tcPr>
          <w:p w14:paraId="470B667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B6680A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6635573" w14:textId="77777777" w:rsidR="009051AC" w:rsidRDefault="009051AC" w:rsidP="00C00E04">
            <w:pPr>
              <w:snapToGrid w:val="0"/>
              <w:jc w:val="both"/>
              <w:rPr>
                <w:rFonts w:ascii="Arial" w:hAnsi="Arial" w:cs="Arial"/>
              </w:rPr>
            </w:pPr>
          </w:p>
        </w:tc>
      </w:tr>
      <w:tr w:rsidR="009051AC" w14:paraId="3E0ED62A" w14:textId="77777777" w:rsidTr="00C00E04">
        <w:trPr>
          <w:trHeight w:val="1021"/>
        </w:trPr>
        <w:tc>
          <w:tcPr>
            <w:tcW w:w="832" w:type="dxa"/>
            <w:tcBorders>
              <w:left w:val="single" w:sz="4" w:space="0" w:color="000000"/>
            </w:tcBorders>
            <w:shd w:val="clear" w:color="auto" w:fill="CCFFFF"/>
          </w:tcPr>
          <w:p w14:paraId="6E76798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220D52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09D4FE5" w14:textId="77777777" w:rsidR="009051AC" w:rsidRDefault="009051AC" w:rsidP="00C00E04">
            <w:pPr>
              <w:snapToGrid w:val="0"/>
              <w:jc w:val="both"/>
              <w:rPr>
                <w:rFonts w:ascii="Arial" w:hAnsi="Arial" w:cs="Arial"/>
              </w:rPr>
            </w:pPr>
          </w:p>
        </w:tc>
      </w:tr>
      <w:tr w:rsidR="002F1469" w14:paraId="12D4757D" w14:textId="77777777" w:rsidTr="002F1469">
        <w:trPr>
          <w:trHeight w:val="1021"/>
        </w:trPr>
        <w:tc>
          <w:tcPr>
            <w:tcW w:w="832" w:type="dxa"/>
            <w:tcBorders>
              <w:left w:val="single" w:sz="4" w:space="0" w:color="000000"/>
            </w:tcBorders>
          </w:tcPr>
          <w:p w14:paraId="5A3AD82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E835AA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038EC78" w14:textId="77777777" w:rsidR="002F1469" w:rsidRDefault="002F1469" w:rsidP="00C00E04">
            <w:pPr>
              <w:snapToGrid w:val="0"/>
              <w:jc w:val="both"/>
              <w:rPr>
                <w:rFonts w:ascii="Arial" w:hAnsi="Arial" w:cs="Arial"/>
              </w:rPr>
            </w:pPr>
          </w:p>
        </w:tc>
      </w:tr>
      <w:tr w:rsidR="002F1469" w14:paraId="2B68E6AF" w14:textId="77777777" w:rsidTr="00C00E04">
        <w:trPr>
          <w:trHeight w:val="1021"/>
        </w:trPr>
        <w:tc>
          <w:tcPr>
            <w:tcW w:w="832" w:type="dxa"/>
            <w:tcBorders>
              <w:left w:val="single" w:sz="4" w:space="0" w:color="000000"/>
            </w:tcBorders>
            <w:shd w:val="clear" w:color="auto" w:fill="CCFFFF"/>
          </w:tcPr>
          <w:p w14:paraId="7BABF13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E5266D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A3EEF24" w14:textId="77777777" w:rsidR="002F1469" w:rsidRDefault="002F1469" w:rsidP="00C00E04">
            <w:pPr>
              <w:snapToGrid w:val="0"/>
              <w:jc w:val="both"/>
              <w:rPr>
                <w:rFonts w:ascii="Arial" w:hAnsi="Arial" w:cs="Arial"/>
              </w:rPr>
            </w:pPr>
          </w:p>
        </w:tc>
      </w:tr>
      <w:tr w:rsidR="002F1469" w14:paraId="21AC10A5" w14:textId="77777777" w:rsidTr="002F1469">
        <w:trPr>
          <w:trHeight w:val="1021"/>
        </w:trPr>
        <w:tc>
          <w:tcPr>
            <w:tcW w:w="832" w:type="dxa"/>
            <w:tcBorders>
              <w:left w:val="single" w:sz="4" w:space="0" w:color="000000"/>
            </w:tcBorders>
          </w:tcPr>
          <w:p w14:paraId="7266A0A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62E727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EA6832" w14:textId="77777777" w:rsidR="002F1469" w:rsidRDefault="002F1469" w:rsidP="00C00E04">
            <w:pPr>
              <w:snapToGrid w:val="0"/>
              <w:jc w:val="both"/>
              <w:rPr>
                <w:rFonts w:ascii="Arial" w:hAnsi="Arial" w:cs="Arial"/>
              </w:rPr>
            </w:pPr>
          </w:p>
        </w:tc>
      </w:tr>
      <w:tr w:rsidR="009A04B2" w14:paraId="288E5FF2" w14:textId="77777777" w:rsidTr="00827FD0">
        <w:trPr>
          <w:trHeight w:val="1021"/>
        </w:trPr>
        <w:tc>
          <w:tcPr>
            <w:tcW w:w="832" w:type="dxa"/>
            <w:tcBorders>
              <w:left w:val="single" w:sz="4" w:space="0" w:color="000000"/>
              <w:bottom w:val="single" w:sz="4" w:space="0" w:color="000000"/>
            </w:tcBorders>
            <w:shd w:val="clear" w:color="auto" w:fill="CCFFFF"/>
          </w:tcPr>
          <w:p w14:paraId="6107528C"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0F69F1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0416A0E" w14:textId="77777777" w:rsidR="009A04B2" w:rsidRDefault="009A04B2" w:rsidP="00310F9B">
            <w:pPr>
              <w:snapToGrid w:val="0"/>
              <w:jc w:val="both"/>
              <w:rPr>
                <w:rFonts w:ascii="Arial" w:hAnsi="Arial" w:cs="Arial"/>
              </w:rPr>
            </w:pPr>
          </w:p>
        </w:tc>
      </w:tr>
    </w:tbl>
    <w:p w14:paraId="79039DFA"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D0829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C2DF387"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9E46FB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B9F7C80" w14:textId="1BC98526" w:rsidR="006A5F71" w:rsidRDefault="006A5F71">
      <w:pPr>
        <w:pStyle w:val="En-tte"/>
        <w:tabs>
          <w:tab w:val="clear" w:pos="4536"/>
          <w:tab w:val="clear" w:pos="9072"/>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CB09CE5" w14:textId="77777777" w:rsidTr="00121C50">
        <w:tc>
          <w:tcPr>
            <w:tcW w:w="10331" w:type="dxa"/>
            <w:shd w:val="clear" w:color="auto" w:fill="66CCFF"/>
          </w:tcPr>
          <w:p w14:paraId="60782858"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E7FF0BC" w14:textId="77777777" w:rsidR="00472B25" w:rsidRDefault="00472B25">
      <w:pPr>
        <w:tabs>
          <w:tab w:val="left" w:pos="426"/>
        </w:tabs>
        <w:jc w:val="both"/>
        <w:rPr>
          <w:rFonts w:ascii="Arial" w:hAnsi="Arial" w:cs="Arial"/>
          <w:spacing w:val="-10"/>
        </w:rPr>
      </w:pPr>
    </w:p>
    <w:p w14:paraId="2D43135F"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14AEA66" w14:textId="77777777" w:rsidR="00472B25" w:rsidRDefault="00472B25">
      <w:pPr>
        <w:tabs>
          <w:tab w:val="left" w:pos="426"/>
        </w:tabs>
        <w:jc w:val="both"/>
        <w:rPr>
          <w:rFonts w:ascii="Arial" w:hAnsi="Arial" w:cs="Arial"/>
          <w:spacing w:val="-10"/>
        </w:rPr>
      </w:pPr>
    </w:p>
    <w:p w14:paraId="320EF816" w14:textId="77777777" w:rsidR="007314F1" w:rsidRDefault="007314F1">
      <w:pPr>
        <w:tabs>
          <w:tab w:val="left" w:pos="426"/>
        </w:tabs>
        <w:jc w:val="both"/>
        <w:rPr>
          <w:rFonts w:ascii="Arial" w:hAnsi="Arial" w:cs="Arial"/>
          <w:spacing w:val="-10"/>
        </w:rPr>
      </w:pPr>
    </w:p>
    <w:p w14:paraId="03504435" w14:textId="77777777" w:rsidR="007314F1" w:rsidRDefault="007314F1">
      <w:pPr>
        <w:tabs>
          <w:tab w:val="left" w:pos="426"/>
        </w:tabs>
        <w:jc w:val="both"/>
        <w:rPr>
          <w:rFonts w:ascii="Arial" w:hAnsi="Arial" w:cs="Arial"/>
          <w:spacing w:val="-10"/>
        </w:rPr>
      </w:pPr>
    </w:p>
    <w:p w14:paraId="3955468F" w14:textId="77777777" w:rsidR="007314F1" w:rsidRDefault="007314F1">
      <w:pPr>
        <w:tabs>
          <w:tab w:val="left" w:pos="426"/>
        </w:tabs>
        <w:jc w:val="both"/>
        <w:rPr>
          <w:rFonts w:ascii="Arial" w:hAnsi="Arial" w:cs="Arial"/>
          <w:spacing w:val="-10"/>
        </w:rPr>
      </w:pPr>
    </w:p>
    <w:p w14:paraId="1780BEF9" w14:textId="77777777" w:rsidR="007314F1" w:rsidRDefault="007314F1">
      <w:pPr>
        <w:tabs>
          <w:tab w:val="left" w:pos="426"/>
        </w:tabs>
        <w:jc w:val="both"/>
        <w:rPr>
          <w:rFonts w:ascii="Arial" w:hAnsi="Arial" w:cs="Arial"/>
          <w:spacing w:val="-10"/>
        </w:rPr>
      </w:pPr>
    </w:p>
    <w:p w14:paraId="412B0F2E" w14:textId="77777777" w:rsidR="007314F1" w:rsidRDefault="007314F1">
      <w:pPr>
        <w:tabs>
          <w:tab w:val="left" w:pos="426"/>
        </w:tabs>
        <w:jc w:val="both"/>
        <w:rPr>
          <w:rFonts w:ascii="Arial" w:hAnsi="Arial" w:cs="Arial"/>
          <w:spacing w:val="-10"/>
        </w:rPr>
      </w:pPr>
    </w:p>
    <w:p w14:paraId="2BF21E72" w14:textId="77777777" w:rsidR="007314F1" w:rsidRDefault="007314F1">
      <w:pPr>
        <w:tabs>
          <w:tab w:val="left" w:pos="426"/>
        </w:tabs>
        <w:jc w:val="both"/>
        <w:rPr>
          <w:rFonts w:ascii="Arial" w:hAnsi="Arial" w:cs="Arial"/>
          <w:spacing w:val="-10"/>
        </w:rPr>
      </w:pPr>
    </w:p>
    <w:p w14:paraId="0286C0E0" w14:textId="77777777" w:rsidR="007314F1" w:rsidRDefault="007314F1">
      <w:pPr>
        <w:tabs>
          <w:tab w:val="left" w:pos="426"/>
        </w:tabs>
        <w:jc w:val="both"/>
        <w:rPr>
          <w:rFonts w:ascii="Arial" w:hAnsi="Arial" w:cs="Arial"/>
          <w:spacing w:val="-10"/>
        </w:rPr>
      </w:pPr>
    </w:p>
    <w:p w14:paraId="06A21377" w14:textId="77777777" w:rsidR="00472B25" w:rsidRDefault="00472B25">
      <w:pPr>
        <w:tabs>
          <w:tab w:val="left" w:pos="426"/>
        </w:tabs>
        <w:jc w:val="both"/>
        <w:rPr>
          <w:rFonts w:ascii="Arial" w:hAnsi="Arial" w:cs="Arial"/>
          <w:spacing w:val="-10"/>
        </w:rPr>
      </w:pPr>
    </w:p>
    <w:p w14:paraId="12D177A7" w14:textId="77777777" w:rsidR="00472B25" w:rsidRDefault="00472B25">
      <w:pPr>
        <w:tabs>
          <w:tab w:val="left" w:pos="426"/>
        </w:tabs>
        <w:jc w:val="both"/>
        <w:rPr>
          <w:rFonts w:ascii="Arial" w:hAnsi="Arial" w:cs="Arial"/>
          <w:spacing w:val="-10"/>
        </w:rPr>
      </w:pPr>
    </w:p>
    <w:p w14:paraId="08E80DB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962D7B8" w14:textId="77777777" w:rsidR="00472B25" w:rsidRDefault="00472B25">
      <w:pPr>
        <w:tabs>
          <w:tab w:val="left" w:pos="426"/>
        </w:tabs>
        <w:jc w:val="both"/>
        <w:rPr>
          <w:rFonts w:ascii="Arial" w:hAnsi="Arial" w:cs="Arial"/>
          <w:spacing w:val="-10"/>
          <w:sz w:val="22"/>
          <w:szCs w:val="22"/>
        </w:rPr>
      </w:pPr>
    </w:p>
    <w:p w14:paraId="6FFA92CF" w14:textId="77777777" w:rsidR="007314F1" w:rsidRDefault="007314F1">
      <w:pPr>
        <w:tabs>
          <w:tab w:val="left" w:pos="426"/>
        </w:tabs>
        <w:jc w:val="both"/>
        <w:rPr>
          <w:rFonts w:ascii="Arial" w:hAnsi="Arial" w:cs="Arial"/>
          <w:spacing w:val="-10"/>
          <w:sz w:val="22"/>
          <w:szCs w:val="22"/>
        </w:rPr>
      </w:pPr>
    </w:p>
    <w:p w14:paraId="7ADEF300" w14:textId="77777777" w:rsidR="007314F1" w:rsidRDefault="007314F1">
      <w:pPr>
        <w:tabs>
          <w:tab w:val="left" w:pos="426"/>
        </w:tabs>
        <w:jc w:val="both"/>
        <w:rPr>
          <w:rFonts w:ascii="Arial" w:hAnsi="Arial" w:cs="Arial"/>
          <w:spacing w:val="-10"/>
          <w:sz w:val="22"/>
          <w:szCs w:val="22"/>
        </w:rPr>
      </w:pPr>
    </w:p>
    <w:p w14:paraId="561D451A" w14:textId="77777777" w:rsidR="007314F1" w:rsidRDefault="007314F1">
      <w:pPr>
        <w:tabs>
          <w:tab w:val="left" w:pos="426"/>
        </w:tabs>
        <w:jc w:val="both"/>
        <w:rPr>
          <w:rFonts w:ascii="Arial" w:hAnsi="Arial" w:cs="Arial"/>
          <w:spacing w:val="-10"/>
          <w:sz w:val="22"/>
          <w:szCs w:val="22"/>
        </w:rPr>
      </w:pPr>
    </w:p>
    <w:p w14:paraId="3BF0EB42" w14:textId="77777777" w:rsidR="007314F1" w:rsidRDefault="007314F1">
      <w:pPr>
        <w:tabs>
          <w:tab w:val="left" w:pos="426"/>
        </w:tabs>
        <w:jc w:val="both"/>
        <w:rPr>
          <w:rFonts w:ascii="Arial" w:hAnsi="Arial" w:cs="Arial"/>
          <w:spacing w:val="-10"/>
          <w:sz w:val="22"/>
          <w:szCs w:val="22"/>
        </w:rPr>
      </w:pPr>
    </w:p>
    <w:p w14:paraId="247E23A3" w14:textId="77777777" w:rsidR="007314F1" w:rsidRDefault="007314F1">
      <w:pPr>
        <w:tabs>
          <w:tab w:val="left" w:pos="426"/>
        </w:tabs>
        <w:jc w:val="both"/>
        <w:rPr>
          <w:rFonts w:ascii="Arial" w:hAnsi="Arial" w:cs="Arial"/>
          <w:spacing w:val="-10"/>
          <w:sz w:val="22"/>
          <w:szCs w:val="22"/>
        </w:rPr>
      </w:pPr>
    </w:p>
    <w:p w14:paraId="1629E3D5" w14:textId="77777777" w:rsidR="007314F1" w:rsidRDefault="007314F1">
      <w:pPr>
        <w:tabs>
          <w:tab w:val="left" w:pos="426"/>
        </w:tabs>
        <w:jc w:val="both"/>
        <w:rPr>
          <w:rFonts w:ascii="Arial" w:hAnsi="Arial" w:cs="Arial"/>
          <w:spacing w:val="-10"/>
          <w:sz w:val="22"/>
          <w:szCs w:val="22"/>
        </w:rPr>
      </w:pPr>
    </w:p>
    <w:p w14:paraId="60161E05" w14:textId="77777777" w:rsidR="007314F1" w:rsidRDefault="007314F1">
      <w:pPr>
        <w:tabs>
          <w:tab w:val="left" w:pos="426"/>
        </w:tabs>
        <w:jc w:val="both"/>
        <w:rPr>
          <w:rFonts w:ascii="Arial" w:hAnsi="Arial" w:cs="Arial"/>
          <w:spacing w:val="-10"/>
          <w:sz w:val="22"/>
          <w:szCs w:val="22"/>
        </w:rPr>
      </w:pPr>
    </w:p>
    <w:p w14:paraId="4B8A9622" w14:textId="77777777" w:rsidR="007314F1" w:rsidRDefault="007314F1">
      <w:pPr>
        <w:tabs>
          <w:tab w:val="left" w:pos="426"/>
        </w:tabs>
        <w:jc w:val="both"/>
        <w:rPr>
          <w:rFonts w:ascii="Arial" w:hAnsi="Arial" w:cs="Arial"/>
          <w:spacing w:val="-10"/>
          <w:sz w:val="22"/>
          <w:szCs w:val="22"/>
        </w:rPr>
      </w:pPr>
    </w:p>
    <w:p w14:paraId="1EAE7AE8" w14:textId="77777777" w:rsidR="007314F1" w:rsidRDefault="007314F1">
      <w:pPr>
        <w:tabs>
          <w:tab w:val="left" w:pos="426"/>
        </w:tabs>
        <w:jc w:val="both"/>
        <w:rPr>
          <w:rFonts w:ascii="Arial" w:hAnsi="Arial" w:cs="Arial"/>
          <w:spacing w:val="-10"/>
          <w:sz w:val="22"/>
          <w:szCs w:val="22"/>
        </w:rPr>
      </w:pPr>
    </w:p>
    <w:p w14:paraId="26ADE6FB" w14:textId="77777777" w:rsidR="007314F1" w:rsidRDefault="007314F1">
      <w:pPr>
        <w:tabs>
          <w:tab w:val="left" w:pos="426"/>
        </w:tabs>
        <w:jc w:val="both"/>
        <w:rPr>
          <w:rFonts w:ascii="Arial" w:hAnsi="Arial" w:cs="Arial"/>
          <w:spacing w:val="-10"/>
          <w:sz w:val="22"/>
          <w:szCs w:val="22"/>
        </w:rPr>
      </w:pPr>
    </w:p>
    <w:p w14:paraId="7882F6B5" w14:textId="77777777" w:rsidR="007314F1" w:rsidRDefault="007314F1">
      <w:pPr>
        <w:tabs>
          <w:tab w:val="left" w:pos="426"/>
        </w:tabs>
        <w:jc w:val="both"/>
        <w:rPr>
          <w:rFonts w:ascii="Arial" w:hAnsi="Arial" w:cs="Arial"/>
          <w:spacing w:val="-10"/>
          <w:sz w:val="22"/>
          <w:szCs w:val="22"/>
        </w:rPr>
      </w:pPr>
    </w:p>
    <w:p w14:paraId="533F818D" w14:textId="77777777" w:rsidR="007314F1" w:rsidRDefault="007314F1">
      <w:pPr>
        <w:tabs>
          <w:tab w:val="left" w:pos="426"/>
        </w:tabs>
        <w:jc w:val="both"/>
        <w:rPr>
          <w:rFonts w:ascii="Arial" w:hAnsi="Arial" w:cs="Arial"/>
          <w:spacing w:val="-10"/>
          <w:sz w:val="22"/>
          <w:szCs w:val="22"/>
        </w:rPr>
      </w:pPr>
    </w:p>
    <w:p w14:paraId="4659EB8B" w14:textId="77777777" w:rsidR="007314F1" w:rsidRDefault="007314F1">
      <w:pPr>
        <w:tabs>
          <w:tab w:val="left" w:pos="426"/>
        </w:tabs>
        <w:jc w:val="both"/>
        <w:rPr>
          <w:rFonts w:ascii="Arial" w:hAnsi="Arial" w:cs="Arial"/>
          <w:spacing w:val="-10"/>
          <w:sz w:val="22"/>
          <w:szCs w:val="22"/>
        </w:rPr>
      </w:pPr>
    </w:p>
    <w:p w14:paraId="02AE0DDD" w14:textId="77777777" w:rsidR="007314F1" w:rsidRDefault="007314F1">
      <w:pPr>
        <w:tabs>
          <w:tab w:val="left" w:pos="426"/>
        </w:tabs>
        <w:jc w:val="both"/>
        <w:rPr>
          <w:rFonts w:ascii="Arial" w:hAnsi="Arial" w:cs="Arial"/>
          <w:spacing w:val="-10"/>
          <w:sz w:val="22"/>
          <w:szCs w:val="22"/>
        </w:rPr>
      </w:pPr>
    </w:p>
    <w:p w14:paraId="6A568D02" w14:textId="77777777" w:rsidR="007314F1" w:rsidRDefault="007314F1">
      <w:pPr>
        <w:tabs>
          <w:tab w:val="left" w:pos="426"/>
        </w:tabs>
        <w:jc w:val="both"/>
        <w:rPr>
          <w:rFonts w:ascii="Arial" w:hAnsi="Arial" w:cs="Arial"/>
          <w:spacing w:val="-10"/>
          <w:sz w:val="22"/>
          <w:szCs w:val="22"/>
        </w:rPr>
      </w:pPr>
    </w:p>
    <w:p w14:paraId="156C68A3" w14:textId="77777777" w:rsidR="007314F1" w:rsidRDefault="007314F1">
      <w:pPr>
        <w:tabs>
          <w:tab w:val="left" w:pos="426"/>
        </w:tabs>
        <w:jc w:val="both"/>
        <w:rPr>
          <w:rFonts w:ascii="Arial" w:hAnsi="Arial" w:cs="Arial"/>
          <w:spacing w:val="-10"/>
          <w:sz w:val="22"/>
          <w:szCs w:val="22"/>
        </w:rPr>
      </w:pPr>
    </w:p>
    <w:p w14:paraId="7AF6F6B3" w14:textId="77777777" w:rsidR="007314F1" w:rsidRDefault="007314F1">
      <w:pPr>
        <w:tabs>
          <w:tab w:val="left" w:pos="426"/>
        </w:tabs>
        <w:jc w:val="both"/>
        <w:rPr>
          <w:rFonts w:ascii="Arial" w:hAnsi="Arial" w:cs="Arial"/>
          <w:spacing w:val="-10"/>
          <w:sz w:val="22"/>
          <w:szCs w:val="22"/>
        </w:rPr>
      </w:pPr>
    </w:p>
    <w:p w14:paraId="6F6327C9" w14:textId="77777777" w:rsidR="007314F1" w:rsidRDefault="007314F1">
      <w:pPr>
        <w:tabs>
          <w:tab w:val="left" w:pos="426"/>
        </w:tabs>
        <w:jc w:val="both"/>
        <w:rPr>
          <w:rFonts w:ascii="Arial" w:hAnsi="Arial" w:cs="Arial"/>
          <w:spacing w:val="-10"/>
          <w:sz w:val="22"/>
          <w:szCs w:val="22"/>
        </w:rPr>
      </w:pPr>
    </w:p>
    <w:p w14:paraId="49FA467A" w14:textId="77777777" w:rsidR="007314F1" w:rsidRDefault="007314F1">
      <w:pPr>
        <w:tabs>
          <w:tab w:val="left" w:pos="426"/>
        </w:tabs>
        <w:jc w:val="both"/>
        <w:rPr>
          <w:rFonts w:ascii="Arial" w:hAnsi="Arial" w:cs="Arial"/>
          <w:spacing w:val="-10"/>
          <w:sz w:val="22"/>
          <w:szCs w:val="22"/>
        </w:rPr>
      </w:pPr>
    </w:p>
    <w:p w14:paraId="216E84EC" w14:textId="77777777" w:rsidR="007314F1" w:rsidRDefault="007314F1">
      <w:pPr>
        <w:tabs>
          <w:tab w:val="left" w:pos="426"/>
        </w:tabs>
        <w:jc w:val="both"/>
        <w:rPr>
          <w:rFonts w:ascii="Arial" w:hAnsi="Arial" w:cs="Arial"/>
          <w:spacing w:val="-10"/>
          <w:sz w:val="22"/>
          <w:szCs w:val="22"/>
        </w:rPr>
      </w:pPr>
    </w:p>
    <w:p w14:paraId="27EE19F8" w14:textId="77777777" w:rsidR="007314F1" w:rsidRDefault="007314F1">
      <w:pPr>
        <w:tabs>
          <w:tab w:val="left" w:pos="426"/>
        </w:tabs>
        <w:jc w:val="both"/>
        <w:rPr>
          <w:rFonts w:ascii="Arial" w:hAnsi="Arial" w:cs="Arial"/>
          <w:spacing w:val="-10"/>
          <w:sz w:val="22"/>
          <w:szCs w:val="22"/>
        </w:rPr>
      </w:pPr>
    </w:p>
    <w:p w14:paraId="7466F676" w14:textId="77777777" w:rsidR="007314F1" w:rsidRDefault="007314F1">
      <w:pPr>
        <w:tabs>
          <w:tab w:val="left" w:pos="426"/>
        </w:tabs>
        <w:jc w:val="both"/>
        <w:rPr>
          <w:rFonts w:ascii="Arial" w:hAnsi="Arial" w:cs="Arial"/>
          <w:spacing w:val="-10"/>
          <w:sz w:val="22"/>
          <w:szCs w:val="22"/>
        </w:rPr>
      </w:pPr>
    </w:p>
    <w:p w14:paraId="2D0A15FD" w14:textId="77777777" w:rsidR="007314F1" w:rsidRDefault="007314F1">
      <w:pPr>
        <w:tabs>
          <w:tab w:val="left" w:pos="426"/>
        </w:tabs>
        <w:jc w:val="both"/>
        <w:rPr>
          <w:rFonts w:ascii="Arial" w:hAnsi="Arial" w:cs="Arial"/>
          <w:spacing w:val="-10"/>
          <w:sz w:val="22"/>
          <w:szCs w:val="22"/>
        </w:rPr>
      </w:pPr>
    </w:p>
    <w:p w14:paraId="76FA4DF8" w14:textId="77777777" w:rsidR="007314F1" w:rsidRDefault="007314F1">
      <w:pPr>
        <w:tabs>
          <w:tab w:val="left" w:pos="426"/>
        </w:tabs>
        <w:jc w:val="both"/>
        <w:rPr>
          <w:rFonts w:ascii="Arial" w:hAnsi="Arial" w:cs="Arial"/>
          <w:spacing w:val="-10"/>
          <w:sz w:val="22"/>
          <w:szCs w:val="22"/>
        </w:rPr>
      </w:pPr>
    </w:p>
    <w:p w14:paraId="7B8E12BC" w14:textId="77777777" w:rsidR="007314F1" w:rsidRDefault="007314F1">
      <w:pPr>
        <w:tabs>
          <w:tab w:val="left" w:pos="426"/>
        </w:tabs>
        <w:jc w:val="both"/>
        <w:rPr>
          <w:rFonts w:ascii="Arial" w:hAnsi="Arial" w:cs="Arial"/>
          <w:spacing w:val="-10"/>
          <w:sz w:val="22"/>
          <w:szCs w:val="22"/>
        </w:rPr>
      </w:pPr>
    </w:p>
    <w:p w14:paraId="1471A904" w14:textId="77777777" w:rsidR="007314F1" w:rsidRDefault="007314F1">
      <w:pPr>
        <w:tabs>
          <w:tab w:val="left" w:pos="426"/>
        </w:tabs>
        <w:jc w:val="both"/>
        <w:rPr>
          <w:rFonts w:ascii="Arial" w:hAnsi="Arial" w:cs="Arial"/>
          <w:spacing w:val="-10"/>
          <w:sz w:val="22"/>
          <w:szCs w:val="22"/>
        </w:rPr>
      </w:pPr>
    </w:p>
    <w:p w14:paraId="676DB586" w14:textId="77777777" w:rsidR="007314F1" w:rsidRDefault="007314F1">
      <w:pPr>
        <w:tabs>
          <w:tab w:val="left" w:pos="426"/>
        </w:tabs>
        <w:jc w:val="both"/>
        <w:rPr>
          <w:rFonts w:ascii="Arial" w:hAnsi="Arial" w:cs="Arial"/>
          <w:spacing w:val="-10"/>
          <w:sz w:val="22"/>
          <w:szCs w:val="22"/>
        </w:rPr>
      </w:pPr>
    </w:p>
    <w:p w14:paraId="76D9C2EC" w14:textId="77777777" w:rsidR="007314F1" w:rsidRDefault="007314F1">
      <w:pPr>
        <w:tabs>
          <w:tab w:val="left" w:pos="426"/>
        </w:tabs>
        <w:jc w:val="both"/>
        <w:rPr>
          <w:rFonts w:ascii="Arial" w:hAnsi="Arial" w:cs="Arial"/>
          <w:spacing w:val="-10"/>
          <w:sz w:val="22"/>
          <w:szCs w:val="22"/>
        </w:rPr>
      </w:pPr>
    </w:p>
    <w:p w14:paraId="1B17D17F" w14:textId="77777777" w:rsidR="007314F1" w:rsidRDefault="007314F1">
      <w:pPr>
        <w:tabs>
          <w:tab w:val="left" w:pos="426"/>
        </w:tabs>
        <w:jc w:val="both"/>
        <w:rPr>
          <w:rFonts w:ascii="Arial" w:hAnsi="Arial" w:cs="Arial"/>
          <w:spacing w:val="-10"/>
          <w:sz w:val="22"/>
          <w:szCs w:val="22"/>
        </w:rPr>
      </w:pPr>
    </w:p>
    <w:p w14:paraId="7BCCAF0E" w14:textId="77777777" w:rsidR="007314F1" w:rsidRDefault="007314F1">
      <w:pPr>
        <w:tabs>
          <w:tab w:val="left" w:pos="426"/>
        </w:tabs>
        <w:jc w:val="both"/>
        <w:rPr>
          <w:rFonts w:ascii="Arial" w:hAnsi="Arial" w:cs="Arial"/>
          <w:spacing w:val="-10"/>
          <w:sz w:val="22"/>
          <w:szCs w:val="22"/>
        </w:rPr>
      </w:pPr>
    </w:p>
    <w:p w14:paraId="76649595" w14:textId="77777777" w:rsidR="007314F1" w:rsidRDefault="007314F1">
      <w:pPr>
        <w:tabs>
          <w:tab w:val="left" w:pos="426"/>
        </w:tabs>
        <w:jc w:val="both"/>
        <w:rPr>
          <w:rFonts w:ascii="Arial" w:hAnsi="Arial" w:cs="Arial"/>
          <w:spacing w:val="-10"/>
          <w:sz w:val="22"/>
          <w:szCs w:val="22"/>
        </w:rPr>
      </w:pPr>
    </w:p>
    <w:p w14:paraId="0BCB6BBE" w14:textId="77777777" w:rsidR="007314F1" w:rsidRDefault="007314F1">
      <w:pPr>
        <w:tabs>
          <w:tab w:val="left" w:pos="426"/>
        </w:tabs>
        <w:jc w:val="both"/>
        <w:rPr>
          <w:rFonts w:ascii="Arial" w:hAnsi="Arial" w:cs="Arial"/>
          <w:spacing w:val="-10"/>
          <w:sz w:val="22"/>
          <w:szCs w:val="22"/>
        </w:rPr>
      </w:pPr>
    </w:p>
    <w:p w14:paraId="15F1202F" w14:textId="77777777" w:rsidR="007314F1" w:rsidRDefault="007314F1">
      <w:pPr>
        <w:tabs>
          <w:tab w:val="left" w:pos="426"/>
        </w:tabs>
        <w:jc w:val="both"/>
        <w:rPr>
          <w:rFonts w:ascii="Arial" w:hAnsi="Arial" w:cs="Arial"/>
          <w:spacing w:val="-10"/>
          <w:sz w:val="22"/>
          <w:szCs w:val="22"/>
        </w:rPr>
      </w:pPr>
    </w:p>
    <w:p w14:paraId="5E6C5B7A" w14:textId="77777777" w:rsidR="007314F1" w:rsidRDefault="007314F1">
      <w:pPr>
        <w:tabs>
          <w:tab w:val="left" w:pos="426"/>
        </w:tabs>
        <w:jc w:val="both"/>
        <w:rPr>
          <w:rFonts w:ascii="Arial" w:hAnsi="Arial" w:cs="Arial"/>
          <w:spacing w:val="-10"/>
          <w:sz w:val="22"/>
          <w:szCs w:val="22"/>
        </w:rPr>
      </w:pPr>
    </w:p>
    <w:p w14:paraId="7DFE3E32" w14:textId="77777777" w:rsidR="007314F1" w:rsidRDefault="007314F1">
      <w:pPr>
        <w:tabs>
          <w:tab w:val="left" w:pos="426"/>
        </w:tabs>
        <w:jc w:val="both"/>
        <w:rPr>
          <w:rFonts w:ascii="Arial" w:hAnsi="Arial" w:cs="Arial"/>
          <w:spacing w:val="-10"/>
          <w:sz w:val="22"/>
          <w:szCs w:val="22"/>
        </w:rPr>
      </w:pPr>
    </w:p>
    <w:p w14:paraId="1DA4ED11" w14:textId="77777777" w:rsidR="007314F1" w:rsidRDefault="007314F1">
      <w:pPr>
        <w:tabs>
          <w:tab w:val="left" w:pos="426"/>
        </w:tabs>
        <w:jc w:val="both"/>
        <w:rPr>
          <w:rFonts w:ascii="Arial" w:hAnsi="Arial" w:cs="Arial"/>
          <w:spacing w:val="-10"/>
          <w:sz w:val="22"/>
          <w:szCs w:val="22"/>
        </w:rPr>
      </w:pPr>
    </w:p>
    <w:p w14:paraId="5B27640A" w14:textId="77777777" w:rsidR="007314F1" w:rsidRDefault="007314F1">
      <w:pPr>
        <w:tabs>
          <w:tab w:val="left" w:pos="426"/>
        </w:tabs>
        <w:jc w:val="both"/>
        <w:rPr>
          <w:rFonts w:ascii="Arial" w:hAnsi="Arial" w:cs="Arial"/>
          <w:spacing w:val="-10"/>
          <w:sz w:val="22"/>
          <w:szCs w:val="22"/>
        </w:rPr>
      </w:pPr>
    </w:p>
    <w:p w14:paraId="1135BCAF" w14:textId="77777777" w:rsidR="007314F1" w:rsidRDefault="007314F1">
      <w:pPr>
        <w:tabs>
          <w:tab w:val="left" w:pos="426"/>
        </w:tabs>
        <w:jc w:val="both"/>
        <w:rPr>
          <w:rFonts w:ascii="Arial" w:hAnsi="Arial" w:cs="Arial"/>
          <w:spacing w:val="-10"/>
          <w:sz w:val="22"/>
          <w:szCs w:val="22"/>
        </w:rPr>
      </w:pPr>
    </w:p>
    <w:p w14:paraId="55945260" w14:textId="77777777" w:rsidR="007314F1" w:rsidRDefault="007314F1">
      <w:pPr>
        <w:tabs>
          <w:tab w:val="left" w:pos="426"/>
        </w:tabs>
        <w:jc w:val="both"/>
        <w:rPr>
          <w:rFonts w:ascii="Arial" w:hAnsi="Arial" w:cs="Arial"/>
          <w:spacing w:val="-10"/>
          <w:sz w:val="22"/>
          <w:szCs w:val="22"/>
        </w:rPr>
      </w:pPr>
    </w:p>
    <w:p w14:paraId="36290DAF" w14:textId="77777777" w:rsidR="007314F1" w:rsidRDefault="007314F1">
      <w:pPr>
        <w:tabs>
          <w:tab w:val="left" w:pos="426"/>
        </w:tabs>
        <w:jc w:val="both"/>
        <w:rPr>
          <w:rFonts w:ascii="Arial" w:hAnsi="Arial" w:cs="Arial"/>
          <w:spacing w:val="-10"/>
          <w:sz w:val="22"/>
          <w:szCs w:val="22"/>
        </w:rPr>
      </w:pPr>
    </w:p>
    <w:p w14:paraId="5FFEC020" w14:textId="77777777" w:rsidR="007314F1" w:rsidRDefault="007314F1">
      <w:pPr>
        <w:tabs>
          <w:tab w:val="left" w:pos="426"/>
        </w:tabs>
        <w:jc w:val="both"/>
        <w:rPr>
          <w:rFonts w:ascii="Arial" w:hAnsi="Arial" w:cs="Arial"/>
          <w:spacing w:val="-10"/>
          <w:sz w:val="22"/>
          <w:szCs w:val="22"/>
        </w:rPr>
      </w:pPr>
    </w:p>
    <w:p w14:paraId="4B1D6564" w14:textId="77777777" w:rsidR="007314F1" w:rsidRPr="0013398C" w:rsidRDefault="007314F1">
      <w:pPr>
        <w:tabs>
          <w:tab w:val="left" w:pos="426"/>
        </w:tabs>
        <w:jc w:val="both"/>
        <w:rPr>
          <w:rFonts w:ascii="Arial" w:hAnsi="Arial" w:cs="Arial"/>
          <w:spacing w:val="-10"/>
          <w:sz w:val="22"/>
          <w:szCs w:val="22"/>
        </w:rPr>
      </w:pPr>
    </w:p>
    <w:p w14:paraId="41C77808"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B6F3" w14:textId="77777777" w:rsidR="000F3F78" w:rsidRDefault="000F3F78">
      <w:r>
        <w:separator/>
      </w:r>
    </w:p>
  </w:endnote>
  <w:endnote w:type="continuationSeparator" w:id="0">
    <w:p w14:paraId="3A8C5437"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65CD8AC" w14:textId="77777777">
      <w:trPr>
        <w:tblHeader/>
      </w:trPr>
      <w:tc>
        <w:tcPr>
          <w:tcW w:w="3513" w:type="dxa"/>
          <w:shd w:val="clear" w:color="auto" w:fill="66CCFF"/>
        </w:tcPr>
        <w:p w14:paraId="4F04B4E5"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29C9661" w14:textId="211C6670" w:rsidR="00472B25" w:rsidRDefault="00BF3527">
          <w:pPr>
            <w:shd w:val="clear" w:color="auto" w:fill="66CCFF"/>
            <w:snapToGrid w:val="0"/>
            <w:jc w:val="center"/>
            <w:rPr>
              <w:rFonts w:ascii="Arial" w:hAnsi="Arial" w:cs="Arial"/>
              <w:b/>
              <w:bCs/>
            </w:rPr>
          </w:pPr>
          <w:r>
            <w:rPr>
              <w:rFonts w:ascii="Arial" w:hAnsi="Arial" w:cs="Arial"/>
              <w:b/>
              <w:i/>
              <w:iCs/>
            </w:rPr>
            <w:t>M</w:t>
          </w:r>
          <w:r w:rsidR="00CF359B">
            <w:rPr>
              <w:rFonts w:ascii="Arial" w:hAnsi="Arial" w:cs="Arial"/>
              <w:b/>
              <w:i/>
              <w:iCs/>
            </w:rPr>
            <w:t>F</w:t>
          </w:r>
          <w:r>
            <w:rPr>
              <w:rFonts w:ascii="Arial" w:hAnsi="Arial" w:cs="Arial"/>
              <w:b/>
              <w:i/>
              <w:iCs/>
            </w:rPr>
            <w:t xml:space="preserve"> 202</w:t>
          </w:r>
          <w:r w:rsidR="00D01385">
            <w:rPr>
              <w:rFonts w:ascii="Arial" w:hAnsi="Arial" w:cs="Arial"/>
              <w:b/>
              <w:i/>
              <w:iCs/>
            </w:rPr>
            <w:t>5</w:t>
          </w:r>
          <w:r>
            <w:rPr>
              <w:rFonts w:ascii="Arial" w:hAnsi="Arial" w:cs="Arial"/>
              <w:b/>
              <w:i/>
              <w:iCs/>
            </w:rPr>
            <w:t>-0</w:t>
          </w:r>
          <w:r w:rsidR="00D01385">
            <w:rPr>
              <w:rFonts w:ascii="Arial" w:hAnsi="Arial" w:cs="Arial"/>
              <w:b/>
              <w:i/>
              <w:iCs/>
            </w:rPr>
            <w:t>38</w:t>
          </w:r>
        </w:p>
      </w:tc>
      <w:tc>
        <w:tcPr>
          <w:tcW w:w="900" w:type="dxa"/>
          <w:shd w:val="clear" w:color="auto" w:fill="66CCFF"/>
        </w:tcPr>
        <w:p w14:paraId="4C41AAE7"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E464B7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F3527">
            <w:rPr>
              <w:rStyle w:val="Numrodepage"/>
              <w:rFonts w:cs="Arial"/>
              <w:b/>
              <w:noProof/>
            </w:rPr>
            <w:t>7</w:t>
          </w:r>
          <w:r>
            <w:rPr>
              <w:rStyle w:val="Numrodepage"/>
              <w:rFonts w:cs="Arial"/>
              <w:b/>
            </w:rPr>
            <w:fldChar w:fldCharType="end"/>
          </w:r>
        </w:p>
      </w:tc>
      <w:tc>
        <w:tcPr>
          <w:tcW w:w="180" w:type="dxa"/>
          <w:shd w:val="clear" w:color="auto" w:fill="66CCFF"/>
        </w:tcPr>
        <w:p w14:paraId="39C911A2"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1B636A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3527">
            <w:rPr>
              <w:rStyle w:val="Numrodepage"/>
              <w:rFonts w:cs="Arial"/>
              <w:b/>
              <w:noProof/>
            </w:rPr>
            <w:t>8</w:t>
          </w:r>
          <w:r>
            <w:rPr>
              <w:rStyle w:val="Numrodepage"/>
              <w:rFonts w:cs="Arial"/>
              <w:b/>
            </w:rPr>
            <w:fldChar w:fldCharType="end"/>
          </w:r>
        </w:p>
      </w:tc>
    </w:tr>
  </w:tbl>
  <w:p w14:paraId="62F13D7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62E7B" w14:textId="77777777" w:rsidR="000F3F78" w:rsidRDefault="000F3F78">
      <w:r>
        <w:separator/>
      </w:r>
    </w:p>
  </w:footnote>
  <w:footnote w:type="continuationSeparator" w:id="0">
    <w:p w14:paraId="73E6A073" w14:textId="77777777" w:rsidR="000F3F78" w:rsidRDefault="000F3F78">
      <w:r>
        <w:continuationSeparator/>
      </w:r>
    </w:p>
  </w:footnote>
  <w:footnote w:id="1">
    <w:p w14:paraId="626E5BA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2966479"/>
    <w:multiLevelType w:val="hybridMultilevel"/>
    <w:tmpl w:val="7694A7B6"/>
    <w:lvl w:ilvl="0" w:tplc="9CC0E21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09598369">
    <w:abstractNumId w:val="0"/>
  </w:num>
  <w:num w:numId="2" w16cid:durableId="2123069971">
    <w:abstractNumId w:val="1"/>
  </w:num>
  <w:num w:numId="3" w16cid:durableId="1167137142">
    <w:abstractNumId w:val="2"/>
  </w:num>
  <w:num w:numId="4" w16cid:durableId="1155148782">
    <w:abstractNumId w:val="0"/>
  </w:num>
  <w:num w:numId="5" w16cid:durableId="1007555211">
    <w:abstractNumId w:val="4"/>
  </w:num>
  <w:num w:numId="6" w16cid:durableId="1514146196">
    <w:abstractNumId w:val="5"/>
  </w:num>
  <w:num w:numId="7" w16cid:durableId="1052583821">
    <w:abstractNumId w:val="6"/>
  </w:num>
  <w:num w:numId="8" w16cid:durableId="624846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21C50"/>
    <w:rsid w:val="0013398C"/>
    <w:rsid w:val="001535C7"/>
    <w:rsid w:val="00171BF1"/>
    <w:rsid w:val="00191902"/>
    <w:rsid w:val="001A1D05"/>
    <w:rsid w:val="001A5A4C"/>
    <w:rsid w:val="001B205B"/>
    <w:rsid w:val="001C1FEF"/>
    <w:rsid w:val="001D25B2"/>
    <w:rsid w:val="001D58F2"/>
    <w:rsid w:val="001E68EF"/>
    <w:rsid w:val="001F35D5"/>
    <w:rsid w:val="002228BD"/>
    <w:rsid w:val="00224E9C"/>
    <w:rsid w:val="0025478A"/>
    <w:rsid w:val="00261FC1"/>
    <w:rsid w:val="002871EE"/>
    <w:rsid w:val="002A37D3"/>
    <w:rsid w:val="002B54BB"/>
    <w:rsid w:val="002C1767"/>
    <w:rsid w:val="002C3129"/>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D04F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230E"/>
    <w:rsid w:val="009A2E0F"/>
    <w:rsid w:val="009A394A"/>
    <w:rsid w:val="009B07B5"/>
    <w:rsid w:val="009B23A7"/>
    <w:rsid w:val="009D0426"/>
    <w:rsid w:val="009D52FB"/>
    <w:rsid w:val="009D6D88"/>
    <w:rsid w:val="009D7096"/>
    <w:rsid w:val="00A02975"/>
    <w:rsid w:val="00A056B1"/>
    <w:rsid w:val="00A05A3B"/>
    <w:rsid w:val="00A510F9"/>
    <w:rsid w:val="00A600D6"/>
    <w:rsid w:val="00A70756"/>
    <w:rsid w:val="00A83BDF"/>
    <w:rsid w:val="00A840BB"/>
    <w:rsid w:val="00A86C63"/>
    <w:rsid w:val="00A97E02"/>
    <w:rsid w:val="00AA372E"/>
    <w:rsid w:val="00AC7BB4"/>
    <w:rsid w:val="00AE632A"/>
    <w:rsid w:val="00B80B6A"/>
    <w:rsid w:val="00B84EBB"/>
    <w:rsid w:val="00BA7752"/>
    <w:rsid w:val="00BB7109"/>
    <w:rsid w:val="00BD1236"/>
    <w:rsid w:val="00BF3527"/>
    <w:rsid w:val="00C00E04"/>
    <w:rsid w:val="00C05C6A"/>
    <w:rsid w:val="00C07A1D"/>
    <w:rsid w:val="00C10C87"/>
    <w:rsid w:val="00C21D00"/>
    <w:rsid w:val="00C279F4"/>
    <w:rsid w:val="00C301F0"/>
    <w:rsid w:val="00C56C9E"/>
    <w:rsid w:val="00C56E90"/>
    <w:rsid w:val="00C61C85"/>
    <w:rsid w:val="00C82B82"/>
    <w:rsid w:val="00CB66F6"/>
    <w:rsid w:val="00CC0527"/>
    <w:rsid w:val="00CC29D9"/>
    <w:rsid w:val="00CE32F2"/>
    <w:rsid w:val="00CF00C9"/>
    <w:rsid w:val="00CF359B"/>
    <w:rsid w:val="00D002AE"/>
    <w:rsid w:val="00D01385"/>
    <w:rsid w:val="00D21AD8"/>
    <w:rsid w:val="00D436D9"/>
    <w:rsid w:val="00D46C3F"/>
    <w:rsid w:val="00D63EF7"/>
    <w:rsid w:val="00D82167"/>
    <w:rsid w:val="00DA0E8D"/>
    <w:rsid w:val="00DA5F03"/>
    <w:rsid w:val="00DC3F69"/>
    <w:rsid w:val="00DD3915"/>
    <w:rsid w:val="00E10A15"/>
    <w:rsid w:val="00E205DA"/>
    <w:rsid w:val="00E36AC2"/>
    <w:rsid w:val="00E50B22"/>
    <w:rsid w:val="00EA3323"/>
    <w:rsid w:val="00EE435B"/>
    <w:rsid w:val="00EE5B56"/>
    <w:rsid w:val="00F12F30"/>
    <w:rsid w:val="00F1353C"/>
    <w:rsid w:val="00F726E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21D1C3"/>
  <w15:chartTrackingRefBased/>
  <w15:docId w15:val="{0CDFBC99-2CB7-4932-82E6-F11BE930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3862-3A56-430C-9BE0-6A3A4D5C6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3589</Words>
  <Characters>19743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23286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Mouhamadou-mourtada DIA</cp:lastModifiedBy>
  <cp:revision>13</cp:revision>
  <cp:lastPrinted>2016-11-02T14:02:00Z</cp:lastPrinted>
  <dcterms:created xsi:type="dcterms:W3CDTF">2021-01-30T21:37:00Z</dcterms:created>
  <dcterms:modified xsi:type="dcterms:W3CDTF">2025-06-03T08:25:00Z</dcterms:modified>
</cp:coreProperties>
</file>